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584" w:rsidRDefault="00975584"/>
    <w:tbl>
      <w:tblPr>
        <w:tblW w:w="9788" w:type="dxa"/>
        <w:tblInd w:w="-5" w:type="dxa"/>
        <w:tblLayout w:type="fixed"/>
        <w:tblLook w:val="0000" w:firstRow="0" w:lastRow="0" w:firstColumn="0" w:lastColumn="0" w:noHBand="0" w:noVBand="0"/>
      </w:tblPr>
      <w:tblGrid>
        <w:gridCol w:w="9788"/>
      </w:tblGrid>
      <w:tr w:rsidR="00202485" w:rsidRPr="006B0947" w:rsidTr="00975584">
        <w:tc>
          <w:tcPr>
            <w:tcW w:w="9788" w:type="dxa"/>
            <w:tcBorders>
              <w:top w:val="single" w:sz="4" w:space="0" w:color="000000"/>
              <w:left w:val="single" w:sz="4" w:space="0" w:color="000000"/>
              <w:bottom w:val="single" w:sz="4" w:space="0" w:color="000000"/>
              <w:right w:val="single" w:sz="4" w:space="0" w:color="000000"/>
            </w:tcBorders>
          </w:tcPr>
          <w:p w:rsidR="00975584" w:rsidRDefault="00975584" w:rsidP="0046086A">
            <w:pPr>
              <w:pStyle w:val="Rientrocorpodeltesto21"/>
              <w:spacing w:after="0" w:line="360" w:lineRule="auto"/>
              <w:ind w:left="1440" w:hanging="1440"/>
              <w:jc w:val="center"/>
              <w:rPr>
                <w:b/>
                <w:bCs/>
              </w:rPr>
            </w:pPr>
          </w:p>
          <w:p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rsidR="00D14213" w:rsidRPr="00201814" w:rsidRDefault="007541C1" w:rsidP="00D14213">
            <w:pPr>
              <w:spacing w:line="360" w:lineRule="auto"/>
              <w:jc w:val="center"/>
              <w:rPr>
                <w:b/>
                <w:bCs/>
                <w:strike/>
                <w:sz w:val="18"/>
                <w:szCs w:val="18"/>
                <w:lang w:val="it-IT"/>
              </w:rPr>
            </w:pPr>
            <w:r w:rsidRPr="00201814">
              <w:rPr>
                <w:b/>
                <w:bCs/>
                <w:sz w:val="18"/>
                <w:szCs w:val="18"/>
                <w:lang w:val="it-IT"/>
              </w:rPr>
              <w:t>Dichiarazioni</w:t>
            </w:r>
          </w:p>
          <w:p w:rsidR="00811395" w:rsidRDefault="00811395" w:rsidP="00811395">
            <w:pPr>
              <w:spacing w:line="360" w:lineRule="auto"/>
              <w:ind w:left="1440" w:hanging="1440"/>
              <w:jc w:val="center"/>
              <w:rPr>
                <w:b/>
                <w:sz w:val="18"/>
                <w:szCs w:val="18"/>
                <w:lang w:val="it-IT"/>
              </w:rPr>
            </w:pPr>
          </w:p>
          <w:p w:rsidR="00811395" w:rsidRPr="00811395" w:rsidRDefault="00811395" w:rsidP="00811395">
            <w:pPr>
              <w:spacing w:line="360" w:lineRule="auto"/>
              <w:ind w:left="1440" w:hanging="1440"/>
              <w:jc w:val="center"/>
              <w:rPr>
                <w:b/>
                <w:bCs/>
                <w:lang w:val="it-IT"/>
              </w:rPr>
            </w:pPr>
            <w:r w:rsidRPr="00811395">
              <w:rPr>
                <w:b/>
                <w:sz w:val="18"/>
                <w:szCs w:val="18"/>
                <w:lang w:val="it-IT"/>
              </w:rPr>
              <w:fldChar w:fldCharType="begin">
                <w:ffData>
                  <w:name w:val="Controllo2"/>
                  <w:enabled/>
                  <w:calcOnExit w:val="0"/>
                  <w:checkBox>
                    <w:sizeAuto/>
                    <w:default w:val="0"/>
                    <w:checked w:val="0"/>
                  </w:checkBox>
                </w:ffData>
              </w:fldChar>
            </w:r>
            <w:r w:rsidRPr="00811395">
              <w:rPr>
                <w:b/>
                <w:sz w:val="18"/>
                <w:szCs w:val="18"/>
                <w:lang w:val="it-IT"/>
              </w:rPr>
              <w:instrText xml:space="preserve"> FORMCHECKBOX </w:instrText>
            </w:r>
            <w:r w:rsidR="00BB244E">
              <w:rPr>
                <w:b/>
                <w:sz w:val="18"/>
                <w:szCs w:val="18"/>
                <w:lang w:val="it-IT"/>
              </w:rPr>
            </w:r>
            <w:r w:rsidR="00BB244E">
              <w:rPr>
                <w:b/>
                <w:sz w:val="18"/>
                <w:szCs w:val="18"/>
                <w:lang w:val="it-IT"/>
              </w:rPr>
              <w:fldChar w:fldCharType="separate"/>
            </w:r>
            <w:r w:rsidRPr="00811395">
              <w:rPr>
                <w:b/>
                <w:sz w:val="18"/>
                <w:szCs w:val="18"/>
                <w:lang w:val="it-IT"/>
              </w:rPr>
              <w:fldChar w:fldCharType="end"/>
            </w:r>
            <w:r w:rsidRPr="00811395">
              <w:rPr>
                <w:b/>
                <w:sz w:val="18"/>
                <w:szCs w:val="18"/>
                <w:lang w:val="it-IT"/>
              </w:rPr>
              <w:t xml:space="preserve"> LOTTO 6</w:t>
            </w:r>
          </w:p>
          <w:p w:rsidR="00202485" w:rsidRPr="00201814" w:rsidRDefault="00202485" w:rsidP="0046086A">
            <w:pPr>
              <w:pStyle w:val="Rientrocorpodeltesto21"/>
              <w:spacing w:after="0" w:line="360" w:lineRule="auto"/>
              <w:ind w:left="1440" w:hanging="1440"/>
              <w:jc w:val="center"/>
              <w:rPr>
                <w:b/>
                <w:bCs/>
                <w:sz w:val="18"/>
                <w:szCs w:val="18"/>
                <w:lang w:val="it-IT"/>
              </w:rPr>
            </w:pPr>
          </w:p>
          <w:p w:rsidR="00534618" w:rsidRPr="00630501" w:rsidRDefault="00534618" w:rsidP="00534618">
            <w:pPr>
              <w:pStyle w:val="Rientrocorpodeltesto31"/>
              <w:spacing w:after="0" w:line="360" w:lineRule="auto"/>
              <w:ind w:left="0"/>
              <w:jc w:val="both"/>
              <w:rPr>
                <w:b/>
                <w:bCs/>
                <w:i/>
                <w:sz w:val="18"/>
                <w:szCs w:val="18"/>
                <w:lang w:val="it-IT"/>
              </w:rPr>
            </w:pPr>
            <w:r w:rsidRPr="00903209">
              <w:rPr>
                <w:b/>
                <w:bCs/>
                <w:i/>
                <w:sz w:val="18"/>
                <w:szCs w:val="18"/>
                <w:lang w:val="it-IT"/>
              </w:rPr>
              <w:t xml:space="preserve">[N.B. Il presente allegato deve essere compilato </w:t>
            </w:r>
            <w:r w:rsidRPr="008E4975">
              <w:rPr>
                <w:b/>
                <w:bCs/>
                <w:i/>
                <w:sz w:val="18"/>
                <w:szCs w:val="18"/>
                <w:lang w:val="it-IT"/>
              </w:rPr>
              <w:t>da tutte le imprese/consorzi mandanti e da tutte le imprese consorziate esecutrici del contratto (comprese le imprese esecutrici indicate dalla consorziata esecutrice che sia, a sua volta, un consorzio di cui all'art. 45, co. 2, lettera b))</w:t>
            </w:r>
            <w:r>
              <w:rPr>
                <w:b/>
                <w:bCs/>
                <w:i/>
                <w:sz w:val="18"/>
                <w:szCs w:val="18"/>
                <w:lang w:val="it-IT"/>
              </w:rPr>
              <w:t xml:space="preserve"> </w:t>
            </w:r>
            <w:r w:rsidRPr="00903209">
              <w:rPr>
                <w:b/>
                <w:bCs/>
                <w:i/>
                <w:sz w:val="18"/>
                <w:szCs w:val="18"/>
                <w:lang w:val="it-IT"/>
              </w:rPr>
              <w:t xml:space="preserve">– </w:t>
            </w:r>
            <w:r w:rsidRPr="00903209">
              <w:rPr>
                <w:b/>
                <w:bCs/>
                <w:sz w:val="18"/>
                <w:szCs w:val="18"/>
                <w:lang w:val="it-IT"/>
              </w:rPr>
              <w:t>eccettuata</w:t>
            </w:r>
            <w:r w:rsidRPr="00903209">
              <w:rPr>
                <w:b/>
                <w:bCs/>
                <w:i/>
                <w:sz w:val="18"/>
                <w:szCs w:val="18"/>
                <w:lang w:val="it-IT"/>
              </w:rPr>
              <w:t xml:space="preserve"> l’impresa singola o la mandataria che compilano l’allegato A1]</w:t>
            </w:r>
          </w:p>
          <w:p w:rsidR="00202485" w:rsidRPr="00201814" w:rsidRDefault="00202485" w:rsidP="0046086A">
            <w:pPr>
              <w:pStyle w:val="Rientrocorpodeltesto31"/>
              <w:spacing w:after="0" w:line="360" w:lineRule="auto"/>
              <w:ind w:left="856" w:hanging="573"/>
              <w:jc w:val="both"/>
              <w:rPr>
                <w:sz w:val="18"/>
                <w:szCs w:val="18"/>
                <w:lang w:val="it-IT"/>
              </w:rPr>
            </w:pP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GARA: </w:t>
            </w:r>
            <w:r w:rsidR="00A21888" w:rsidRPr="00222353">
              <w:rPr>
                <w:b/>
                <w:bCs/>
                <w:sz w:val="18"/>
                <w:szCs w:val="18"/>
                <w:lang w:val="it-IT"/>
              </w:rPr>
              <w:t>AOV/SUA-SF 008/2021</w:t>
            </w:r>
            <w:r w:rsidR="00A21888" w:rsidRPr="00222353">
              <w:rPr>
                <w:sz w:val="18"/>
                <w:szCs w:val="18"/>
                <w:lang w:val="it-IT"/>
              </w:rPr>
              <w:t xml:space="preserve">    </w:t>
            </w: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CIG: </w:t>
            </w:r>
            <w:r w:rsidR="00811395" w:rsidRPr="00811395">
              <w:rPr>
                <w:b/>
                <w:bCs/>
                <w:sz w:val="18"/>
                <w:szCs w:val="18"/>
                <w:lang w:val="it-IT"/>
              </w:rPr>
              <w:t>8621266DC1</w:t>
            </w:r>
          </w:p>
          <w:p w:rsidR="00202485" w:rsidRPr="00201814" w:rsidRDefault="00202485" w:rsidP="0046086A">
            <w:pPr>
              <w:pStyle w:val="Rientrocorpodeltesto31"/>
              <w:spacing w:after="0" w:line="360" w:lineRule="auto"/>
              <w:jc w:val="both"/>
              <w:rPr>
                <w:sz w:val="18"/>
                <w:szCs w:val="18"/>
                <w:lang w:val="it-IT"/>
              </w:rPr>
            </w:pPr>
          </w:p>
          <w:p w:rsidR="00202485" w:rsidRPr="00201814" w:rsidRDefault="00202485" w:rsidP="00A21888">
            <w:pPr>
              <w:jc w:val="right"/>
              <w:rPr>
                <w:sz w:val="18"/>
                <w:szCs w:val="18"/>
                <w:lang w:val="it-IT"/>
              </w:rPr>
            </w:pPr>
          </w:p>
        </w:tc>
      </w:tr>
    </w:tbl>
    <w:p w:rsidR="00202485" w:rsidRPr="00201814" w:rsidRDefault="00202485" w:rsidP="00202485">
      <w:pPr>
        <w:pStyle w:val="Rientrocorpodeltesto21"/>
        <w:spacing w:after="0" w:line="360" w:lineRule="auto"/>
        <w:ind w:left="1440" w:hanging="1440"/>
        <w:jc w:val="center"/>
        <w:rPr>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nato/a </w:t>
      </w:r>
      <w:proofErr w:type="spellStart"/>
      <w:r w:rsidRPr="009602A8">
        <w:rPr>
          <w:sz w:val="18"/>
          <w:szCs w:val="18"/>
          <w:lang w:val="it-IT"/>
        </w:rPr>
        <w:t>a</w:t>
      </w:r>
      <w:proofErr w:type="spellEnd"/>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BB244E">
        <w:rPr>
          <w:sz w:val="18"/>
          <w:szCs w:val="18"/>
          <w:lang w:val="it-IT"/>
        </w:rPr>
      </w:r>
      <w:r w:rsidR="00BB244E">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BB244E">
        <w:rPr>
          <w:sz w:val="18"/>
          <w:szCs w:val="18"/>
          <w:lang w:val="it-IT"/>
        </w:rPr>
      </w:r>
      <w:r w:rsidR="00BB244E">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BB244E">
        <w:rPr>
          <w:sz w:val="18"/>
          <w:szCs w:val="18"/>
          <w:lang w:val="it-IT"/>
        </w:rPr>
      </w:r>
      <w:r w:rsidR="00BB244E">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lastRenderedPageBreak/>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rsidR="002838EE" w:rsidRDefault="00202485" w:rsidP="002838EE">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BB244E">
        <w:rPr>
          <w:sz w:val="18"/>
          <w:szCs w:val="18"/>
          <w:lang w:val="it-IT"/>
        </w:rPr>
      </w:r>
      <w:r w:rsidR="00BB244E">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BB244E" w:rsidTr="00003909">
        <w:trPr>
          <w:trHeight w:val="4758"/>
        </w:trPr>
        <w:tc>
          <w:tcPr>
            <w:tcW w:w="4644" w:type="dxa"/>
            <w:shd w:val="clear" w:color="auto" w:fill="auto"/>
          </w:tcPr>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BB244E">
              <w:rPr>
                <w:sz w:val="18"/>
                <w:szCs w:val="18"/>
                <w:lang w:val="it-IT"/>
              </w:rPr>
            </w:r>
            <w:r w:rsidR="00BB244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ex art. 2602 c.c. di cui all'art. 45, comma 2, lett. e) del D.Lgs. n. 50/2016</w:t>
            </w:r>
            <w:r w:rsidRPr="0078785F">
              <w:rPr>
                <w:rStyle w:val="Rimandonotadichiusura"/>
                <w:lang w:val="it-IT"/>
              </w:rPr>
              <w:endnoteReference w:id="3"/>
            </w:r>
          </w:p>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BB244E">
              <w:rPr>
                <w:sz w:val="18"/>
                <w:szCs w:val="18"/>
                <w:lang w:val="it-IT"/>
              </w:rPr>
            </w:r>
            <w:r w:rsidR="00BB244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di cui all’art. 45, comma 2, lett. d) del D.Lgs. n. 50/2016</w:t>
            </w:r>
            <w:r w:rsidRPr="0078785F">
              <w:rPr>
                <w:rStyle w:val="Rimandonotadichiusura"/>
                <w:sz w:val="18"/>
                <w:szCs w:val="18"/>
                <w:lang w:val="it-IT"/>
              </w:rPr>
              <w:endnoteReference w:id="4"/>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BB244E">
              <w:rPr>
                <w:sz w:val="18"/>
                <w:szCs w:val="18"/>
                <w:lang w:val="it-IT"/>
              </w:rPr>
            </w:r>
            <w:r w:rsidR="00BB244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D.Lgs. n. 50/2016</w:t>
            </w:r>
            <w:r w:rsidRPr="0078785F">
              <w:rPr>
                <w:rStyle w:val="Rimandonotadichiusura"/>
                <w:sz w:val="18"/>
                <w:szCs w:val="18"/>
                <w:lang w:val="it-IT"/>
              </w:rPr>
              <w:endnoteReference w:id="5"/>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BB244E">
              <w:rPr>
                <w:sz w:val="18"/>
                <w:szCs w:val="18"/>
                <w:lang w:val="it-IT"/>
              </w:rPr>
            </w:r>
            <w:r w:rsidR="00BB244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D.Lgs. 23 luglio 1991, n. 240, di cui all’art. 45, comma 2, lett. g) del D.Lgs. n. 50/2016</w:t>
            </w:r>
            <w:r w:rsidRPr="0078785F">
              <w:rPr>
                <w:rStyle w:val="Rimandonotadichiusura"/>
                <w:sz w:val="18"/>
                <w:szCs w:val="18"/>
                <w:lang w:val="it-IT"/>
              </w:rPr>
              <w:endnoteReference w:id="6"/>
            </w:r>
          </w:p>
        </w:tc>
        <w:tc>
          <w:tcPr>
            <w:tcW w:w="2410" w:type="dxa"/>
            <w:tcBorders>
              <w:top w:val="single" w:sz="4" w:space="0" w:color="auto"/>
            </w:tcBorders>
            <w:shd w:val="clear" w:color="auto" w:fill="auto"/>
            <w:vAlign w:val="center"/>
          </w:tcPr>
          <w:p w:rsidR="00783FF1" w:rsidRPr="0078785F" w:rsidRDefault="00783FF1" w:rsidP="00003909">
            <w:pPr>
              <w:pStyle w:val="sche3"/>
              <w:spacing w:line="360" w:lineRule="auto"/>
              <w:rPr>
                <w:sz w:val="18"/>
                <w:szCs w:val="18"/>
                <w:lang w:val="it-IT"/>
              </w:rPr>
            </w:pPr>
            <w:r w:rsidRPr="0078785F">
              <w:rPr>
                <w:sz w:val="18"/>
                <w:szCs w:val="18"/>
                <w:lang w:val="it-IT"/>
              </w:rPr>
              <w:t>in uno dei seguenti assetti</w:t>
            </w:r>
          </w:p>
          <w:p w:rsidR="00783FF1" w:rsidRPr="0078785F"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rsidR="00783FF1" w:rsidRPr="0078785F" w:rsidRDefault="00783FF1" w:rsidP="00003909">
            <w:pPr>
              <w:pStyle w:val="sche3"/>
              <w:autoSpaceDE/>
              <w:spacing w:line="360" w:lineRule="auto"/>
              <w:ind w:left="177" w:hanging="283"/>
              <w:rPr>
                <w:sz w:val="18"/>
                <w:szCs w:val="18"/>
                <w:lang w:val="it-IT"/>
              </w:rPr>
            </w:pPr>
            <w:r w:rsidRPr="0078785F">
              <w:rPr>
                <w:sz w:val="18"/>
                <w:szCs w:val="18"/>
                <w:lang w:val="it-IT"/>
              </w:rPr>
              <w:fldChar w:fldCharType="begin">
                <w:ffData>
                  <w:name w:val="Controllo117"/>
                  <w:enabled/>
                  <w:calcOnExit w:val="0"/>
                  <w:checkBox>
                    <w:sizeAuto/>
                    <w:default w:val="0"/>
                    <w:checked w:val="0"/>
                  </w:checkBox>
                </w:ffData>
              </w:fldChar>
            </w:r>
            <w:r w:rsidRPr="0078785F">
              <w:rPr>
                <w:sz w:val="18"/>
                <w:szCs w:val="18"/>
                <w:lang w:val="it-IT"/>
              </w:rPr>
              <w:instrText xml:space="preserve"> FORMCHECKBOX </w:instrText>
            </w:r>
            <w:r w:rsidR="00BB244E">
              <w:rPr>
                <w:sz w:val="18"/>
                <w:szCs w:val="18"/>
                <w:lang w:val="it-IT"/>
              </w:rPr>
            </w:r>
            <w:r w:rsidR="00BB244E">
              <w:rPr>
                <w:sz w:val="18"/>
                <w:szCs w:val="18"/>
                <w:lang w:val="it-IT"/>
              </w:rPr>
              <w:fldChar w:fldCharType="separate"/>
            </w:r>
            <w:r w:rsidRPr="0078785F">
              <w:rPr>
                <w:sz w:val="18"/>
                <w:szCs w:val="18"/>
                <w:lang w:val="it-IT"/>
              </w:rPr>
              <w:fldChar w:fldCharType="end"/>
            </w:r>
            <w:r w:rsidRPr="0078785F">
              <w:rPr>
                <w:sz w:val="18"/>
                <w:szCs w:val="18"/>
                <w:lang w:val="it-IT"/>
              </w:rPr>
              <w:tab/>
              <w:t>orizzontale costituito</w:t>
            </w:r>
          </w:p>
          <w:p w:rsidR="00783FF1" w:rsidRPr="0078785F" w:rsidRDefault="00783FF1" w:rsidP="00003909">
            <w:pPr>
              <w:pStyle w:val="sche3"/>
              <w:autoSpaceDE/>
              <w:spacing w:line="360" w:lineRule="auto"/>
              <w:ind w:left="177" w:hanging="283"/>
              <w:rPr>
                <w:sz w:val="18"/>
                <w:szCs w:val="18"/>
                <w:lang w:val="it-IT"/>
              </w:rPr>
            </w:pPr>
            <w:r w:rsidRPr="0078785F">
              <w:rPr>
                <w:sz w:val="18"/>
                <w:szCs w:val="18"/>
                <w:lang w:val="it-IT"/>
              </w:rPr>
              <w:fldChar w:fldCharType="begin">
                <w:ffData>
                  <w:name w:val="Controllo7"/>
                  <w:enabled/>
                  <w:calcOnExit w:val="0"/>
                  <w:checkBox>
                    <w:sizeAuto/>
                    <w:default w:val="0"/>
                    <w:checked w:val="0"/>
                  </w:checkBox>
                </w:ffData>
              </w:fldChar>
            </w:r>
            <w:r w:rsidRPr="0078785F">
              <w:rPr>
                <w:sz w:val="18"/>
                <w:szCs w:val="18"/>
                <w:lang w:val="it-IT"/>
              </w:rPr>
              <w:instrText xml:space="preserve"> FORMCHECKBOX </w:instrText>
            </w:r>
            <w:r w:rsidR="00BB244E">
              <w:rPr>
                <w:sz w:val="18"/>
                <w:szCs w:val="18"/>
                <w:lang w:val="it-IT"/>
              </w:rPr>
            </w:r>
            <w:r w:rsidR="00BB244E">
              <w:rPr>
                <w:sz w:val="18"/>
                <w:szCs w:val="18"/>
                <w:lang w:val="it-IT"/>
              </w:rPr>
              <w:fldChar w:fldCharType="separate"/>
            </w:r>
            <w:r w:rsidRPr="0078785F">
              <w:rPr>
                <w:sz w:val="18"/>
                <w:szCs w:val="18"/>
                <w:lang w:val="it-IT"/>
              </w:rPr>
              <w:fldChar w:fldCharType="end"/>
            </w:r>
            <w:r w:rsidRPr="0078785F">
              <w:rPr>
                <w:sz w:val="18"/>
                <w:szCs w:val="18"/>
                <w:lang w:val="it-IT"/>
              </w:rPr>
              <w:tab/>
              <w:t>orizzontale non ancora costituito</w:t>
            </w:r>
          </w:p>
          <w:p w:rsidR="00783FF1" w:rsidRPr="0078785F" w:rsidRDefault="00783FF1" w:rsidP="00A21888">
            <w:pPr>
              <w:pStyle w:val="sche3"/>
              <w:autoSpaceDE/>
              <w:spacing w:line="360" w:lineRule="auto"/>
              <w:ind w:left="177" w:hanging="283"/>
              <w:rPr>
                <w:bCs/>
                <w:sz w:val="18"/>
                <w:szCs w:val="18"/>
                <w:lang w:val="it-IT"/>
              </w:rPr>
            </w:pPr>
          </w:p>
        </w:tc>
      </w:tr>
    </w:tbl>
    <w:p w:rsidR="00783FF1" w:rsidRPr="00783FF1" w:rsidRDefault="00783FF1" w:rsidP="00783FF1">
      <w:pPr>
        <w:pStyle w:val="sche3"/>
        <w:spacing w:line="360" w:lineRule="auto"/>
        <w:rPr>
          <w:sz w:val="18"/>
          <w:szCs w:val="18"/>
          <w:highlight w:val="yellow"/>
          <w:lang w:val="it-IT"/>
        </w:rPr>
      </w:pPr>
    </w:p>
    <w:p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BB244E" w:rsidTr="00003909">
        <w:tc>
          <w:tcPr>
            <w:tcW w:w="10065" w:type="dxa"/>
            <w:tcBorders>
              <w:top w:val="single" w:sz="4" w:space="0" w:color="000000"/>
              <w:left w:val="single" w:sz="4" w:space="0" w:color="000000"/>
              <w:bottom w:val="single" w:sz="4" w:space="0" w:color="000000"/>
              <w:right w:val="single" w:sz="4" w:space="0" w:color="000000"/>
            </w:tcBorders>
          </w:tcPr>
          <w:p w:rsidR="00783FF1" w:rsidRPr="0078785F" w:rsidRDefault="00783FF1" w:rsidP="00003909">
            <w:pPr>
              <w:pStyle w:val="sche3"/>
              <w:spacing w:line="360" w:lineRule="auto"/>
              <w:rPr>
                <w:rStyle w:val="Rimandonotadichiusura"/>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Rimandonotadichiusura"/>
                <w:b/>
                <w:bCs/>
                <w:sz w:val="18"/>
                <w:szCs w:val="18"/>
                <w:lang w:val="it-IT"/>
              </w:rPr>
              <w:t xml:space="preserve"> </w:t>
            </w:r>
            <w:r w:rsidRPr="0078785F">
              <w:rPr>
                <w:rStyle w:val="Rimandonotadichiusura"/>
                <w:b/>
                <w:bCs/>
                <w:noProof/>
                <w:sz w:val="18"/>
                <w:szCs w:val="18"/>
                <w:lang w:val="it-IT" w:eastAsia="en-US"/>
              </w:rPr>
              <w:endnoteReference w:id="7"/>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rsidR="009B044F" w:rsidRPr="009B044F" w:rsidRDefault="009B044F" w:rsidP="009B044F">
      <w:pPr>
        <w:pStyle w:val="sche3"/>
        <w:spacing w:line="360" w:lineRule="auto"/>
        <w:ind w:left="720"/>
        <w:rPr>
          <w:sz w:val="18"/>
          <w:szCs w:val="18"/>
          <w:lang w:val="it-IT"/>
        </w:rPr>
      </w:pPr>
    </w:p>
    <w:p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rsidR="009B044F" w:rsidRPr="009B044F" w:rsidRDefault="009B044F" w:rsidP="00746158">
      <w:pPr>
        <w:pStyle w:val="sche3"/>
        <w:spacing w:line="360" w:lineRule="auto"/>
        <w:ind w:left="720"/>
        <w:rPr>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tabs>
          <w:tab w:val="left" w:pos="540"/>
        </w:tabs>
        <w:autoSpaceDE w:val="0"/>
        <w:autoSpaceDN w:val="0"/>
        <w:adjustRightInd w:val="0"/>
        <w:spacing w:line="360" w:lineRule="auto"/>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lastRenderedPageBreak/>
        <w:t>che la suddetta impresa è:</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BB244E">
        <w:rPr>
          <w:sz w:val="18"/>
          <w:szCs w:val="18"/>
          <w:lang w:val="it-IT"/>
        </w:rPr>
      </w:r>
      <w:r w:rsidR="00BB244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BB244E">
        <w:rPr>
          <w:sz w:val="18"/>
          <w:szCs w:val="18"/>
          <w:lang w:val="it-IT"/>
        </w:rPr>
      </w:r>
      <w:r w:rsidR="00BB244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BB244E">
        <w:rPr>
          <w:sz w:val="18"/>
          <w:szCs w:val="18"/>
          <w:lang w:val="it-IT"/>
        </w:rPr>
      </w:r>
      <w:r w:rsidR="00BB244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BB244E">
        <w:rPr>
          <w:sz w:val="18"/>
          <w:szCs w:val="18"/>
          <w:lang w:val="it-IT"/>
        </w:rPr>
      </w:r>
      <w:r w:rsidR="00BB244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autoSpaceDE w:val="0"/>
        <w:autoSpaceDN w:val="0"/>
        <w:adjustRightInd w:val="0"/>
        <w:spacing w:line="360" w:lineRule="auto"/>
        <w:ind w:left="567" w:hanging="567"/>
        <w:jc w:val="both"/>
        <w:rPr>
          <w:sz w:val="18"/>
          <w:szCs w:val="18"/>
          <w:lang w:val="it-IT"/>
        </w:rPr>
      </w:pPr>
    </w:p>
    <w:p w:rsidR="00783FF1" w:rsidRPr="0078785F" w:rsidRDefault="00783FF1" w:rsidP="00783FF1">
      <w:pPr>
        <w:pStyle w:val="Normale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ai sensi di quanto stabilito dall’art. 48, comma 7 del D.Lgs. n. 50/2016 concorre con le seguenti imprese consorziate che eseguiranno le prestazioni</w:t>
      </w:r>
      <w:r w:rsidRPr="0078785F">
        <w:rPr>
          <w:rStyle w:val="Rimandonotadichiusura"/>
          <w:rFonts w:ascii="Arial" w:hAnsi="Arial"/>
          <w:i/>
          <w:iCs/>
          <w:sz w:val="18"/>
          <w:szCs w:val="18"/>
        </w:rPr>
        <w:endnoteReference w:id="8"/>
      </w:r>
      <w:r w:rsidRPr="0078785F">
        <w:rPr>
          <w:rFonts w:ascii="Arial" w:hAnsi="Arial" w:cs="Arial"/>
          <w:i/>
          <w:iCs/>
          <w:sz w:val="18"/>
          <w:szCs w:val="18"/>
        </w:rPr>
        <w:t>:</w:t>
      </w:r>
    </w:p>
    <w:p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BB244E"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rsidR="00783FF1" w:rsidRPr="0078785F" w:rsidRDefault="00783FF1" w:rsidP="00783FF1">
      <w:pPr>
        <w:pStyle w:val="sche3"/>
        <w:spacing w:line="360" w:lineRule="auto"/>
        <w:rPr>
          <w:b/>
          <w:bCs/>
          <w:i/>
          <w:iCs/>
          <w:sz w:val="18"/>
          <w:szCs w:val="18"/>
          <w:lang w:val="it-IT"/>
        </w:rPr>
      </w:pPr>
    </w:p>
    <w:p w:rsidR="00202485" w:rsidRPr="0078785F" w:rsidRDefault="00202485" w:rsidP="00202485">
      <w:pPr>
        <w:pStyle w:val="sche3"/>
        <w:autoSpaceDE/>
        <w:autoSpaceDN w:val="0"/>
        <w:spacing w:line="360" w:lineRule="auto"/>
        <w:rPr>
          <w:b/>
          <w:bCs/>
          <w:caps/>
          <w:sz w:val="18"/>
          <w:szCs w:val="18"/>
          <w:lang w:val="it-IT"/>
        </w:rPr>
      </w:pPr>
    </w:p>
    <w:p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Rimandonotadichiusura"/>
          <w:rFonts w:cs="Arial"/>
          <w:b/>
          <w:bCs/>
          <w:sz w:val="18"/>
          <w:szCs w:val="18"/>
          <w:lang w:val="it-IT"/>
        </w:rPr>
        <w:endnoteReference w:id="10"/>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BB244E">
        <w:rPr>
          <w:sz w:val="18"/>
          <w:szCs w:val="18"/>
          <w:lang w:val="it-IT"/>
        </w:rPr>
      </w:r>
      <w:r w:rsidR="00BB244E">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coincidente con quella oggetto del presente appalto;</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BB244E">
        <w:rPr>
          <w:sz w:val="18"/>
          <w:szCs w:val="18"/>
          <w:lang w:val="it-IT"/>
        </w:rPr>
      </w:r>
      <w:r w:rsidR="00BB244E">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BB244E">
        <w:rPr>
          <w:sz w:val="18"/>
          <w:szCs w:val="18"/>
          <w:lang w:val="it-IT"/>
        </w:rPr>
      </w:r>
      <w:r w:rsidR="00BB244E">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rsidR="00103937" w:rsidRDefault="00103937" w:rsidP="00202485">
      <w:pPr>
        <w:autoSpaceDE w:val="0"/>
        <w:spacing w:line="360" w:lineRule="auto"/>
        <w:rPr>
          <w:sz w:val="18"/>
          <w:szCs w:val="18"/>
          <w:lang w:val="it-IT"/>
        </w:rPr>
      </w:pPr>
    </w:p>
    <w:p w:rsidR="00103937" w:rsidRDefault="00103937" w:rsidP="00202485">
      <w:pPr>
        <w:autoSpaceDE w:val="0"/>
        <w:spacing w:line="360" w:lineRule="auto"/>
        <w:rPr>
          <w:sz w:val="18"/>
          <w:szCs w:val="18"/>
          <w:lang w:val="it-IT"/>
        </w:rPr>
      </w:pPr>
    </w:p>
    <w:p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rsidR="00103937" w:rsidRPr="00A56D0F" w:rsidRDefault="00103937" w:rsidP="00103937">
      <w:pPr>
        <w:pStyle w:val="sche3"/>
        <w:spacing w:line="360" w:lineRule="auto"/>
        <w:rPr>
          <w:strike/>
          <w:sz w:val="18"/>
          <w:szCs w:val="18"/>
          <w:lang w:val="it-IT"/>
        </w:rPr>
      </w:pPr>
    </w:p>
    <w:p w:rsidR="006B0947" w:rsidRDefault="00103937" w:rsidP="006B0947">
      <w:pPr>
        <w:autoSpaceDE w:val="0"/>
        <w:spacing w:line="360" w:lineRule="auto"/>
        <w:ind w:left="426" w:hanging="426"/>
        <w:jc w:val="both"/>
        <w:rPr>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BB244E">
        <w:rPr>
          <w:rFonts w:eastAsia="Arial Unicode MS"/>
          <w:sz w:val="18"/>
          <w:szCs w:val="18"/>
          <w:lang w:val="it-IT"/>
        </w:rPr>
      </w:r>
      <w:r w:rsidR="00BB244E">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6B0947" w:rsidRPr="00075AEF">
        <w:rPr>
          <w:sz w:val="18"/>
          <w:szCs w:val="18"/>
          <w:lang w:val="it-IT"/>
        </w:rPr>
        <w:t>di essere una micro, piccola, media impresa ai sensi della Raccomandazione n. 2003/361/CE della Commissione delle Comunità europee del 6 maggio 2003</w:t>
      </w:r>
      <w:r w:rsidR="006B0947">
        <w:rPr>
          <w:rStyle w:val="Rimandonotadichiusura"/>
          <w:sz w:val="18"/>
          <w:szCs w:val="18"/>
          <w:lang w:val="it-IT"/>
        </w:rPr>
        <w:endnoteReference w:id="11"/>
      </w:r>
      <w:r w:rsidR="006B0947">
        <w:rPr>
          <w:sz w:val="18"/>
          <w:szCs w:val="18"/>
          <w:lang w:val="it-IT"/>
        </w:rPr>
        <w:t>.</w:t>
      </w:r>
    </w:p>
    <w:p w:rsidR="00A21888" w:rsidRDefault="00A21888" w:rsidP="006B0947">
      <w:pPr>
        <w:autoSpaceDE w:val="0"/>
        <w:spacing w:line="360" w:lineRule="auto"/>
        <w:ind w:left="426" w:hanging="426"/>
        <w:jc w:val="both"/>
        <w:rPr>
          <w:sz w:val="18"/>
          <w:szCs w:val="18"/>
          <w:lang w:val="it-IT"/>
        </w:rPr>
      </w:pPr>
    </w:p>
    <w:p w:rsidR="00A21888" w:rsidRPr="00E2743B" w:rsidRDefault="00A21888" w:rsidP="00A21888">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BB244E">
        <w:rPr>
          <w:rFonts w:eastAsia="Arial Unicode MS"/>
          <w:sz w:val="18"/>
          <w:szCs w:val="18"/>
          <w:lang w:val="it-IT"/>
        </w:rPr>
      </w:r>
      <w:r w:rsidR="00BB244E">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Pr="00E2743B">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A21888" w:rsidRPr="00A21888" w:rsidRDefault="00A21888" w:rsidP="00A21888">
      <w:pPr>
        <w:autoSpaceDE w:val="0"/>
        <w:spacing w:line="360" w:lineRule="auto"/>
        <w:ind w:left="426" w:hanging="426"/>
        <w:jc w:val="both"/>
        <w:rPr>
          <w:sz w:val="16"/>
          <w:szCs w:val="16"/>
          <w:lang w:val="it-IT"/>
        </w:rPr>
      </w:pPr>
      <w:r w:rsidRPr="00E2743B">
        <w:rPr>
          <w:sz w:val="16"/>
          <w:szCs w:val="16"/>
          <w:lang w:val="it-IT"/>
        </w:rPr>
        <w:t xml:space="preserve">          </w:t>
      </w:r>
    </w:p>
    <w:p w:rsidR="00AF0CC4" w:rsidRDefault="00AF0CC4" w:rsidP="00AF0CC4">
      <w:pPr>
        <w:pStyle w:val="sche3"/>
        <w:autoSpaceDE/>
        <w:spacing w:line="360" w:lineRule="auto"/>
        <w:rPr>
          <w:sz w:val="18"/>
          <w:szCs w:val="18"/>
          <w:lang w:val="it-IT"/>
        </w:rPr>
      </w:pPr>
    </w:p>
    <w:p w:rsidR="00BB244E" w:rsidRDefault="00BB244E" w:rsidP="00AF0CC4">
      <w:pPr>
        <w:pStyle w:val="sche3"/>
        <w:autoSpaceDE/>
        <w:spacing w:line="360" w:lineRule="auto"/>
        <w:rPr>
          <w:sz w:val="18"/>
          <w:szCs w:val="18"/>
          <w:lang w:val="it-IT"/>
        </w:rPr>
      </w:pPr>
    </w:p>
    <w:p w:rsidR="00BB244E" w:rsidRDefault="00BB244E" w:rsidP="00AF0CC4">
      <w:pPr>
        <w:pStyle w:val="sche3"/>
        <w:autoSpaceDE/>
        <w:spacing w:line="360" w:lineRule="auto"/>
        <w:rPr>
          <w:sz w:val="18"/>
          <w:szCs w:val="18"/>
          <w:lang w:val="it-IT"/>
        </w:rPr>
      </w:pPr>
    </w:p>
    <w:p w:rsidR="00BB244E" w:rsidRPr="00F675EC" w:rsidRDefault="00BB244E" w:rsidP="00AF0CC4">
      <w:pPr>
        <w:pStyle w:val="sche3"/>
        <w:autoSpaceDE/>
        <w:spacing w:line="360" w:lineRule="auto"/>
        <w:rPr>
          <w:sz w:val="18"/>
          <w:szCs w:val="18"/>
          <w:lang w:val="it-IT"/>
        </w:rPr>
      </w:pPr>
      <w:bookmarkStart w:id="17" w:name="_GoBack"/>
      <w:bookmarkEnd w:id="17"/>
    </w:p>
    <w:p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rsidR="00AF0CC4" w:rsidRPr="00630501" w:rsidRDefault="00AF0CC4" w:rsidP="00003909">
            <w:pPr>
              <w:pStyle w:val="sche3"/>
              <w:snapToGrid w:val="0"/>
              <w:spacing w:line="360" w:lineRule="auto"/>
              <w:rPr>
                <w:b/>
                <w:i/>
                <w:sz w:val="18"/>
                <w:szCs w:val="18"/>
                <w:lang w:val="it-IT"/>
              </w:rPr>
            </w:pPr>
          </w:p>
          <w:p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rsidR="00C75711" w:rsidRPr="00630501" w:rsidRDefault="00C75711" w:rsidP="00003909">
            <w:pPr>
              <w:pStyle w:val="sche3"/>
              <w:spacing w:line="360" w:lineRule="auto"/>
              <w:rPr>
                <w:sz w:val="18"/>
                <w:szCs w:val="18"/>
                <w:lang w:val="it-IT"/>
              </w:rPr>
            </w:pPr>
          </w:p>
        </w:tc>
      </w:tr>
    </w:tbl>
    <w:p w:rsidR="00AF0CC4" w:rsidRDefault="00AF0CC4" w:rsidP="00103937">
      <w:pPr>
        <w:autoSpaceDE w:val="0"/>
        <w:spacing w:line="360" w:lineRule="auto"/>
        <w:ind w:left="426" w:hanging="426"/>
        <w:jc w:val="both"/>
        <w:rPr>
          <w:rFonts w:eastAsia="Arial Unicode MS"/>
          <w:sz w:val="18"/>
          <w:szCs w:val="18"/>
          <w:lang w:val="it-IT"/>
        </w:rPr>
      </w:pPr>
    </w:p>
    <w:p w:rsidR="00AF0CC4" w:rsidRDefault="00AF0CC4" w:rsidP="00103937">
      <w:pPr>
        <w:autoSpaceDE w:val="0"/>
        <w:spacing w:line="360" w:lineRule="auto"/>
        <w:ind w:left="426" w:hanging="426"/>
        <w:jc w:val="both"/>
        <w:rPr>
          <w:rFonts w:eastAsia="Arial Unicode MS"/>
          <w:sz w:val="18"/>
          <w:szCs w:val="18"/>
          <w:lang w:val="it-IT"/>
        </w:rPr>
      </w:pPr>
    </w:p>
    <w:p w:rsidR="00C75711" w:rsidRDefault="00C75711">
      <w:pPr>
        <w:suppressAutoHyphens w:val="0"/>
        <w:rPr>
          <w:rFonts w:eastAsia="Arial Unicode MS"/>
          <w:sz w:val="18"/>
          <w:szCs w:val="18"/>
          <w:lang w:val="it-IT"/>
        </w:rPr>
      </w:pPr>
    </w:p>
    <w:p w:rsidR="00702057" w:rsidRDefault="00702057">
      <w:pPr>
        <w:suppressAutoHyphens w:val="0"/>
        <w:rPr>
          <w:rFonts w:eastAsia="Arial Unicode MS"/>
          <w:sz w:val="18"/>
          <w:szCs w:val="18"/>
          <w:lang w:val="it-IT"/>
        </w:rPr>
      </w:pPr>
    </w:p>
    <w:p w:rsidR="00702057" w:rsidRDefault="00702057">
      <w:pPr>
        <w:suppressAutoHyphens w:val="0"/>
        <w:rPr>
          <w:rFonts w:eastAsia="Arial Unicode MS"/>
          <w:sz w:val="18"/>
          <w:szCs w:val="18"/>
          <w:lang w:val="it-IT"/>
        </w:rPr>
      </w:pPr>
    </w:p>
    <w:p w:rsidR="00AF0CC4" w:rsidRPr="00A56D0F" w:rsidRDefault="00AF0CC4" w:rsidP="00A21888">
      <w:pPr>
        <w:autoSpaceDE w:val="0"/>
        <w:spacing w:line="360" w:lineRule="auto"/>
        <w:jc w:val="both"/>
        <w:rPr>
          <w:rFonts w:eastAsia="Arial Unicode M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D.Lgs. 50/2016 </w:t>
      </w:r>
    </w:p>
    <w:p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Rimandonotadichiusura"/>
          <w:rFonts w:cs="Arial"/>
          <w:sz w:val="18"/>
          <w:szCs w:val="18"/>
          <w:lang w:val="it-IT"/>
        </w:rPr>
        <w:endnoteReference w:id="12"/>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8" w:name="Controllo151"/>
      <w:r w:rsidRPr="009602A8">
        <w:rPr>
          <w:b/>
          <w:bCs/>
          <w:sz w:val="18"/>
          <w:szCs w:val="18"/>
          <w:lang w:val="it-IT"/>
        </w:rPr>
        <w:instrText xml:space="preserve"> FORMCHECKBOX </w:instrText>
      </w:r>
      <w:r w:rsidR="00BB244E">
        <w:rPr>
          <w:b/>
          <w:bCs/>
          <w:sz w:val="18"/>
          <w:szCs w:val="18"/>
          <w:lang w:val="it-IT"/>
        </w:rPr>
      </w:r>
      <w:r w:rsidR="00BB244E">
        <w:rPr>
          <w:b/>
          <w:bCs/>
          <w:sz w:val="18"/>
          <w:szCs w:val="18"/>
          <w:lang w:val="it-IT"/>
        </w:rPr>
        <w:fldChar w:fldCharType="separate"/>
      </w:r>
      <w:r w:rsidRPr="009602A8">
        <w:rPr>
          <w:b/>
          <w:bCs/>
          <w:sz w:val="18"/>
          <w:szCs w:val="18"/>
          <w:lang w:val="it-IT"/>
        </w:rPr>
        <w:fldChar w:fldCharType="end"/>
      </w:r>
      <w:bookmarkEnd w:id="18"/>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9"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9"/>
      <w:r w:rsidRPr="009602A8">
        <w:rPr>
          <w:sz w:val="18"/>
          <w:szCs w:val="18"/>
          <w:lang w:val="it-IT"/>
        </w:rPr>
        <w:t>;</w:t>
      </w:r>
      <w:r w:rsidRPr="009602A8">
        <w:rPr>
          <w:rStyle w:val="Rimandonotadichiusura"/>
          <w:rFonts w:cs="Arial"/>
          <w:sz w:val="18"/>
          <w:szCs w:val="18"/>
          <w:lang w:val="it-IT"/>
        </w:rPr>
        <w:endnoteReference w:id="13"/>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20"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BB244E">
        <w:rPr>
          <w:sz w:val="18"/>
          <w:szCs w:val="18"/>
          <w:lang w:val="it-IT"/>
        </w:rPr>
      </w:r>
      <w:r w:rsidR="00BB244E">
        <w:rPr>
          <w:sz w:val="18"/>
          <w:szCs w:val="18"/>
          <w:lang w:val="it-IT"/>
        </w:rPr>
        <w:fldChar w:fldCharType="separate"/>
      </w:r>
      <w:r w:rsidRPr="009602A8">
        <w:rPr>
          <w:sz w:val="18"/>
          <w:szCs w:val="18"/>
          <w:lang w:val="it-IT"/>
        </w:rPr>
        <w:fldChar w:fldCharType="end"/>
      </w:r>
      <w:bookmarkEnd w:id="20"/>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D.Lgs.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Rimandonotadichiusura"/>
          <w:rFonts w:cs="Arial"/>
          <w:sz w:val="18"/>
          <w:szCs w:val="18"/>
          <w:lang w:val="it-IT"/>
        </w:rPr>
        <w:endnoteReference w:id="14"/>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1"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1"/>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2"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2"/>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3"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 xml:space="preserve">; P.IVA: </w:t>
      </w:r>
      <w:bookmarkStart w:id="24"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5"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6"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prov. (</w:t>
      </w:r>
      <w:bookmarkStart w:id="27"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 xml:space="preserve">), Stato </w:t>
      </w:r>
      <w:bookmarkStart w:id="28"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9"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9"/>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e che, se i requisiti dei quali si avvale riguardano, ai sensi dell´art. 89 comma 1 D.Lgs.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30"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30"/>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202485" w:rsidRPr="009602A8" w:rsidRDefault="00202485" w:rsidP="00202485">
      <w:pPr>
        <w:spacing w:line="360" w:lineRule="auto"/>
        <w:ind w:left="426"/>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202485" w:rsidRPr="009602A8" w:rsidRDefault="00202485" w:rsidP="00202485">
      <w:pPr>
        <w:spacing w:line="360" w:lineRule="auto"/>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gli ulteriori documenti prescritti dall’art. 89 D.Lgs.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rsidTr="00702057">
        <w:tc>
          <w:tcPr>
            <w:tcW w:w="9680" w:type="dxa"/>
            <w:tcBorders>
              <w:top w:val="single" w:sz="4" w:space="0" w:color="000000"/>
              <w:left w:val="single" w:sz="4" w:space="0" w:color="000000"/>
              <w:bottom w:val="single" w:sz="4" w:space="0" w:color="000000"/>
              <w:right w:val="single" w:sz="4" w:space="0" w:color="000000"/>
            </w:tcBorders>
          </w:tcPr>
          <w:p w:rsidR="00C75711" w:rsidRDefault="00C75711" w:rsidP="0046086A">
            <w:pPr>
              <w:pStyle w:val="sche3"/>
              <w:spacing w:line="360" w:lineRule="auto"/>
              <w:rPr>
                <w:b/>
                <w:bCs/>
                <w:i/>
                <w:iCs/>
                <w:sz w:val="18"/>
                <w:szCs w:val="18"/>
                <w:lang w:val="it-IT"/>
              </w:rPr>
            </w:pPr>
          </w:p>
          <w:p w:rsidR="00A21888"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C75711"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A21888" w:rsidRDefault="00A21888" w:rsidP="00702057">
            <w:pPr>
              <w:pStyle w:val="sche3"/>
              <w:spacing w:line="360" w:lineRule="auto"/>
              <w:rPr>
                <w:sz w:val="18"/>
                <w:szCs w:val="18"/>
                <w:lang w:val="it-IT"/>
              </w:rPr>
            </w:pPr>
          </w:p>
          <w:p w:rsidR="00A21888" w:rsidRDefault="00A21888" w:rsidP="00702057">
            <w:pPr>
              <w:pStyle w:val="sche3"/>
              <w:spacing w:line="360" w:lineRule="auto"/>
              <w:rPr>
                <w:sz w:val="18"/>
                <w:szCs w:val="18"/>
                <w:lang w:val="it-IT"/>
              </w:rPr>
            </w:pPr>
          </w:p>
          <w:p w:rsidR="00A21888" w:rsidRDefault="00A21888" w:rsidP="00702057">
            <w:pPr>
              <w:pStyle w:val="sche3"/>
              <w:spacing w:line="360" w:lineRule="auto"/>
              <w:rPr>
                <w:sz w:val="18"/>
                <w:szCs w:val="18"/>
                <w:lang w:val="it-IT"/>
              </w:rPr>
            </w:pPr>
          </w:p>
          <w:p w:rsidR="00A21888" w:rsidRPr="009602A8" w:rsidRDefault="00A21888" w:rsidP="00702057">
            <w:pPr>
              <w:pStyle w:val="sche3"/>
              <w:spacing w:line="360" w:lineRule="auto"/>
              <w:rPr>
                <w:sz w:val="18"/>
                <w:szCs w:val="18"/>
                <w:lang w:val="it-IT"/>
              </w:rPr>
            </w:pPr>
          </w:p>
        </w:tc>
      </w:tr>
    </w:tbl>
    <w:p w:rsidR="00202485" w:rsidRPr="009602A8" w:rsidRDefault="00202485" w:rsidP="00A21888">
      <w:pPr>
        <w:pStyle w:val="sche3"/>
        <w:spacing w:line="360" w:lineRule="auto"/>
        <w:rPr>
          <w:sz w:val="18"/>
          <w:szCs w:val="18"/>
          <w:lang w:val="it-IT"/>
        </w:rPr>
      </w:pPr>
      <w:r w:rsidRPr="009602A8">
        <w:rPr>
          <w:sz w:val="18"/>
          <w:szCs w:val="18"/>
          <w:lang w:val="it-IT"/>
        </w:rPr>
        <w:lastRenderedPageBreak/>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Rimandonotadichiusura"/>
          <w:rFonts w:cs="Arial"/>
          <w:b/>
          <w:sz w:val="18"/>
          <w:szCs w:val="18"/>
          <w:lang w:val="it-IT"/>
        </w:rPr>
        <w:endnoteReference w:id="15"/>
      </w:r>
    </w:p>
    <w:p w:rsidR="00702057" w:rsidRPr="005F3057" w:rsidRDefault="00702057" w:rsidP="00702057">
      <w:pPr>
        <w:autoSpaceDE w:val="0"/>
        <w:spacing w:line="360" w:lineRule="auto"/>
        <w:ind w:left="426" w:hanging="426"/>
        <w:jc w:val="both"/>
        <w:rPr>
          <w:sz w:val="18"/>
          <w:szCs w:val="18"/>
          <w:lang w:val="it-IT"/>
        </w:rPr>
      </w:pPr>
    </w:p>
    <w:p w:rsidR="00702057" w:rsidRPr="005F3057" w:rsidRDefault="00702057" w:rsidP="00702057">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rsidR="00702057" w:rsidRPr="005F3057" w:rsidRDefault="00702057" w:rsidP="00702057">
      <w:pPr>
        <w:autoSpaceDE w:val="0"/>
        <w:spacing w:line="360" w:lineRule="auto"/>
        <w:outlineLvl w:val="0"/>
        <w:rPr>
          <w:b/>
          <w:sz w:val="18"/>
          <w:szCs w:val="18"/>
          <w:u w:val="single"/>
          <w:lang w:val="it-IT"/>
        </w:rPr>
      </w:pPr>
    </w:p>
    <w:bookmarkStart w:id="31" w:name="_Hlk8026895"/>
    <w:p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BB244E">
        <w:rPr>
          <w:sz w:val="18"/>
          <w:szCs w:val="18"/>
          <w:lang w:val="it-IT"/>
        </w:rPr>
      </w:r>
      <w:r w:rsidR="00BB244E">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1"/>
      <w:r w:rsidRPr="005F3057">
        <w:rPr>
          <w:b/>
          <w:sz w:val="18"/>
          <w:szCs w:val="18"/>
          <w:lang w:val="it-IT"/>
        </w:rPr>
        <w:t>Di trovarsi tra il momento del deposito della domanda di concordato preventivo con continuità aziendale o di concordato ex art. 161, comma 6 del regio decreto 16 marzo 1942, n. 267 (</w:t>
      </w:r>
      <w:proofErr w:type="spellStart"/>
      <w:r w:rsidRPr="005F3057">
        <w:rPr>
          <w:b/>
          <w:sz w:val="18"/>
          <w:szCs w:val="18"/>
          <w:lang w:val="it-IT"/>
        </w:rPr>
        <w:t>L.Fall</w:t>
      </w:r>
      <w:proofErr w:type="spellEnd"/>
      <w:r w:rsidRPr="005F3057">
        <w:rPr>
          <w:b/>
          <w:sz w:val="18"/>
          <w:szCs w:val="18"/>
          <w:lang w:val="it-IT"/>
        </w:rPr>
        <w:t xml:space="preserve">.) ed il momento del deposito del decreto previsto dall’articolo 163 </w:t>
      </w:r>
      <w:proofErr w:type="spellStart"/>
      <w:r w:rsidRPr="005F3057">
        <w:rPr>
          <w:b/>
          <w:sz w:val="18"/>
          <w:szCs w:val="18"/>
          <w:lang w:val="it-IT"/>
        </w:rPr>
        <w:t>L.Fall</w:t>
      </w:r>
      <w:proofErr w:type="spellEnd"/>
      <w:r w:rsidRPr="005F3057">
        <w:rPr>
          <w:b/>
          <w:sz w:val="18"/>
          <w:szCs w:val="18"/>
          <w:lang w:val="it-IT"/>
        </w:rPr>
        <w:t xml:space="preserve">. e quindi: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rsidR="00702057" w:rsidRPr="005F3057" w:rsidRDefault="00702057" w:rsidP="00702057">
      <w:pPr>
        <w:pStyle w:val="Paragrafoelenco"/>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w:t>
      </w:r>
      <w:proofErr w:type="spellStart"/>
      <w:r w:rsidRPr="005F3057">
        <w:rPr>
          <w:sz w:val="18"/>
          <w:szCs w:val="18"/>
          <w:lang w:val="it-IT"/>
        </w:rPr>
        <w:t>ausiliata</w:t>
      </w:r>
      <w:proofErr w:type="spellEnd"/>
      <w:r w:rsidRPr="005F3057">
        <w:rPr>
          <w:sz w:val="18"/>
          <w:szCs w:val="18"/>
          <w:lang w:val="it-IT"/>
        </w:rPr>
        <w:t xml:space="preserve"> nel caso in cui questa fallisca nel corso della gara ovvero dopo la stipulazione del contratto, ovvero non sia per qualsiasi ragione più in grado di dare regolare esecuzione all'appalto (Allegato A1 ter debitamente compilato dall’impresa ausiliaria); </w:t>
      </w:r>
    </w:p>
    <w:p w:rsidR="00702057" w:rsidRPr="005F3057" w:rsidRDefault="00702057" w:rsidP="00702057">
      <w:pPr>
        <w:pStyle w:val="Paragrafoelenco"/>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rsidR="00702057" w:rsidRPr="005F3057" w:rsidRDefault="00702057" w:rsidP="00702057">
      <w:pPr>
        <w:autoSpaceDE w:val="0"/>
        <w:spacing w:line="360" w:lineRule="auto"/>
        <w:outlineLvl w:val="0"/>
        <w:rPr>
          <w:b/>
          <w:sz w:val="18"/>
          <w:szCs w:val="18"/>
          <w:u w:val="single"/>
          <w:lang w:val="it-IT"/>
        </w:rPr>
      </w:pP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rsidR="00702057" w:rsidRPr="005F3057" w:rsidRDefault="00702057" w:rsidP="00702057">
      <w:pPr>
        <w:rPr>
          <w:sz w:val="18"/>
          <w:szCs w:val="18"/>
          <w:lang w:val="it-IT"/>
        </w:rPr>
      </w:pPr>
    </w:p>
    <w:p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BB244E">
        <w:rPr>
          <w:b/>
          <w:sz w:val="18"/>
          <w:szCs w:val="18"/>
          <w:lang w:val="it-IT"/>
        </w:rPr>
      </w:r>
      <w:r w:rsidR="00BB244E">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rsidR="00702057" w:rsidRPr="005F3057" w:rsidRDefault="00702057" w:rsidP="00702057">
      <w:pPr>
        <w:pStyle w:val="Paragrafoelenco"/>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BC6336" w:rsidRPr="0072234D" w:rsidRDefault="00BC6336" w:rsidP="00BC6336">
      <w:pPr>
        <w:spacing w:line="360" w:lineRule="auto"/>
        <w:jc w:val="center"/>
        <w:rPr>
          <w:b/>
          <w:bCs/>
          <w:sz w:val="18"/>
          <w:szCs w:val="18"/>
          <w:lang w:val="it-IT"/>
        </w:rPr>
      </w:pPr>
    </w:p>
    <w:p w:rsidR="006E1642" w:rsidRPr="001B1661" w:rsidRDefault="006E1642" w:rsidP="006E1642">
      <w:pPr>
        <w:spacing w:line="360" w:lineRule="auto"/>
        <w:jc w:val="center"/>
        <w:outlineLvl w:val="0"/>
        <w:rPr>
          <w:b/>
          <w:bCs/>
          <w:sz w:val="18"/>
          <w:szCs w:val="18"/>
          <w:lang w:val="it-IT"/>
        </w:rPr>
      </w:pPr>
      <w:r w:rsidRPr="001B1661">
        <w:rPr>
          <w:b/>
          <w:bCs/>
          <w:sz w:val="18"/>
          <w:szCs w:val="18"/>
          <w:lang w:val="it-IT"/>
        </w:rPr>
        <w:t>DICHIARA</w:t>
      </w:r>
    </w:p>
    <w:p w:rsidR="006E1642" w:rsidRPr="00E5775C" w:rsidRDefault="006E1642" w:rsidP="00E5775C">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924ED8" w:rsidRPr="00924ED8" w:rsidRDefault="006E1642"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r w:rsidR="00924ED8" w:rsidRPr="00924ED8">
        <w:rPr>
          <w:b/>
          <w:sz w:val="18"/>
          <w:szCs w:val="18"/>
          <w:u w:val="single"/>
          <w:lang w:val="it-IT"/>
        </w:rPr>
        <w:t xml:space="preserve"> </w:t>
      </w:r>
    </w:p>
    <w:p w:rsidR="006E1642" w:rsidRPr="00924ED8" w:rsidRDefault="00924ED8"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bCs/>
          <w:sz w:val="18"/>
          <w:szCs w:val="18"/>
          <w:lang w:val="it-IT"/>
        </w:rPr>
        <w:t xml:space="preserve">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w:t>
      </w:r>
      <w:r w:rsidRPr="00924ED8">
        <w:rPr>
          <w:b/>
          <w:bCs/>
          <w:color w:val="000000"/>
          <w:sz w:val="18"/>
          <w:szCs w:val="18"/>
          <w:lang w:val="it-IT"/>
        </w:rPr>
        <w:t xml:space="preserve">l’importo o </w:t>
      </w:r>
      <w:r w:rsidRPr="00924ED8">
        <w:rPr>
          <w:b/>
          <w:bCs/>
          <w:sz w:val="18"/>
          <w:szCs w:val="18"/>
          <w:lang w:val="it-IT"/>
        </w:rPr>
        <w:t>il ribasso offerto, considerando che gli stessi rimarranno fissi ed invariabili</w:t>
      </w:r>
      <w:r w:rsidRPr="00924ED8">
        <w:rPr>
          <w:sz w:val="18"/>
          <w:szCs w:val="18"/>
          <w:lang w:val="it-IT"/>
        </w:rPr>
        <w: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che il valore economico dell'offerta è adeguato ai sensi dell’art. 97 comma 5 </w:t>
      </w:r>
      <w:r w:rsidRPr="001B1661">
        <w:rPr>
          <w:bCs/>
          <w:sz w:val="18"/>
          <w:szCs w:val="18"/>
          <w:lang w:val="it-IT"/>
        </w:rPr>
        <w:t>D.Lgs. 50/2016</w:t>
      </w:r>
      <w:r w:rsidRPr="001B1661">
        <w:rPr>
          <w:sz w:val="18"/>
          <w:szCs w:val="18"/>
          <w:lang w:val="it-IT"/>
        </w:rPr>
        <w:t>;</w:t>
      </w:r>
    </w:p>
    <w:p w:rsidR="007E778A" w:rsidRPr="00A21888" w:rsidRDefault="006E1642" w:rsidP="00A21888">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21888">
        <w:rPr>
          <w:sz w:val="18"/>
          <w:szCs w:val="18"/>
          <w:lang w:val="it-IT"/>
        </w:rPr>
        <w:t>[in caso di particolari condizioni di esecuzione] accetta, ai sensi dell’art. 100, comma 2 del Codice, i requisiti particolari per l’esecuzione del contratto nell’ipotesi in cui risulti aggiudicatario;</w:t>
      </w:r>
    </w:p>
    <w:p w:rsidR="007E778A" w:rsidRPr="00A21888" w:rsidRDefault="006B0947"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21888">
        <w:rPr>
          <w:b/>
          <w:bCs/>
          <w:sz w:val="18"/>
          <w:szCs w:val="18"/>
          <w:u w:val="single"/>
          <w:lang w:val="it-IT"/>
        </w:rPr>
        <w:t>(</w:t>
      </w:r>
      <w:r w:rsidR="007E778A" w:rsidRPr="00A21888">
        <w:rPr>
          <w:b/>
          <w:bCs/>
          <w:sz w:val="18"/>
          <w:szCs w:val="18"/>
          <w:u w:val="single"/>
          <w:lang w:val="it-IT"/>
        </w:rPr>
        <w:t>se del caso</w:t>
      </w:r>
      <w:r w:rsidRPr="00A21888">
        <w:rPr>
          <w:b/>
          <w:bCs/>
          <w:sz w:val="18"/>
          <w:szCs w:val="18"/>
          <w:u w:val="single"/>
          <w:lang w:val="it-IT"/>
        </w:rPr>
        <w:t>)</w:t>
      </w:r>
      <w:r w:rsidR="007E778A" w:rsidRPr="00A21888">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6E1642" w:rsidRPr="001B1661" w:rsidRDefault="0014090F"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 </w:t>
      </w:r>
      <w:r w:rsidR="006E1642" w:rsidRPr="001B1661">
        <w:rPr>
          <w:sz w:val="18"/>
          <w:szCs w:val="18"/>
          <w:lang w:val="it-IT"/>
        </w:rPr>
        <w:t xml:space="preserve">(eventualmente, in caso di impresa non residente e senza stabile organizzazione in Italia) di adeguarsi alla normativa fiscale vigente ad essa applicabile; </w:t>
      </w:r>
    </w:p>
    <w:p w:rsidR="006E1642" w:rsidRPr="00A21888"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21888">
        <w:rPr>
          <w:sz w:val="18"/>
          <w:szCs w:val="18"/>
          <w:lang w:val="it-IT"/>
        </w:rPr>
        <w:t>di accettare, a pena di esclusione, il Patto di Integrità, allegato alla documentazione di gara e adottato dall'Agenzia per i procedimenti e la vigilanza in materia di contratti pubblici di lavori, servizi e forniture</w:t>
      </w:r>
      <w:r w:rsidR="00DC4791" w:rsidRPr="00A21888">
        <w:rPr>
          <w:sz w:val="18"/>
          <w:szCs w:val="18"/>
          <w:lang w:val="it-IT"/>
        </w:rPr>
        <w:t xml:space="preserve"> </w:t>
      </w:r>
      <w:r w:rsidR="00E64FD8" w:rsidRPr="00A21888">
        <w:rPr>
          <w:sz w:val="18"/>
          <w:szCs w:val="18"/>
          <w:lang w:val="it-IT"/>
        </w:rPr>
        <w:t>con decreto n. 16 del 28.03.2018, con decorrenza dal giorno 09.04.2018;</w:t>
      </w:r>
    </w:p>
    <w:p w:rsidR="006E1642" w:rsidRPr="00A21888" w:rsidRDefault="006E1642" w:rsidP="00A21888">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C4791">
        <w:rPr>
          <w:sz w:val="18"/>
          <w:szCs w:val="18"/>
          <w:lang w:val="it-IT"/>
        </w:rPr>
        <w:t xml:space="preserve">di essere edotto degli obblighi derivanti dal codice di </w:t>
      </w:r>
      <w:r w:rsidRPr="00A21888">
        <w:rPr>
          <w:sz w:val="18"/>
          <w:szCs w:val="18"/>
          <w:lang w:val="it-IT"/>
        </w:rPr>
        <w:t xml:space="preserve">comportamento adottato Provincia Autonoma di Bolzano con deliberazione della Giunta Provinciale </w:t>
      </w:r>
      <w:r w:rsidR="00761C8C" w:rsidRPr="00A21888">
        <w:rPr>
          <w:sz w:val="18"/>
          <w:szCs w:val="18"/>
          <w:lang w:val="it-IT"/>
        </w:rPr>
        <w:t xml:space="preserve">n. 839 del 28.08.2018 </w:t>
      </w:r>
      <w:r w:rsidRPr="00A21888">
        <w:rPr>
          <w:sz w:val="18"/>
          <w:szCs w:val="18"/>
          <w:lang w:val="it-IT"/>
        </w:rPr>
        <w:t xml:space="preserve">ai sensi del DPR 16 aprile 2013, n. 62 (Regolamento recante codice di comportamento dei dipendenti pubblici) </w:t>
      </w:r>
      <w:r w:rsidRPr="0072234D">
        <w:rPr>
          <w:sz w:val="18"/>
          <w:szCs w:val="18"/>
          <w:lang w:val="it-IT"/>
        </w:rPr>
        <w:t>e si impegna, in caso di aggiudicazione, ad osservare e a far osservare ai propri dipendenti e collaboratori il suddetto codice, pena la risoluzione del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rsidR="006E1642" w:rsidRPr="00A218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A21888">
        <w:rPr>
          <w:sz w:val="18"/>
          <w:szCs w:val="18"/>
          <w:lang w:val="it-IT"/>
        </w:rPr>
        <w:t xml:space="preserve">di accettare il contenuto </w:t>
      </w:r>
      <w:r w:rsidR="00A21888" w:rsidRPr="00A21888">
        <w:rPr>
          <w:sz w:val="18"/>
          <w:szCs w:val="18"/>
          <w:lang w:val="it-IT"/>
        </w:rPr>
        <w:t>del capitolato speciale di concessione e relativi allegati</w:t>
      </w:r>
      <w:r w:rsidRPr="00A21888">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A21888">
          <w:rPr>
            <w:sz w:val="18"/>
            <w:szCs w:val="18"/>
            <w:lang w:val="it-IT"/>
          </w:rPr>
          <w:t>www.bandi-altoadige.it</w:t>
        </w:r>
      </w:hyperlink>
      <w:r w:rsidRPr="00A21888">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lastRenderedPageBreak/>
        <w:t xml:space="preserve">di non aver corrisposto né promesso di corrispondere ad alcuno, direttamente o attraverso terzi, ivi comprese le imprese collegate o controllate, somme di denaro o </w:t>
      </w:r>
      <w:proofErr w:type="spellStart"/>
      <w:r w:rsidRPr="0072234D">
        <w:rPr>
          <w:sz w:val="18"/>
          <w:szCs w:val="18"/>
          <w:lang w:val="it-IT"/>
        </w:rPr>
        <w:t>altra</w:t>
      </w:r>
      <w:proofErr w:type="spellEnd"/>
      <w:r w:rsidRPr="0072234D">
        <w:rPr>
          <w:sz w:val="18"/>
          <w:szCs w:val="18"/>
          <w:lang w:val="it-IT"/>
        </w:rPr>
        <w:t xml:space="preserve"> utilità a titolo di intermediazione o simili, comunque volte a facilitare la conclusione del contratto stesso;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proofErr w:type="spellStart"/>
      <w:r w:rsidRPr="0072234D">
        <w:rPr>
          <w:sz w:val="18"/>
          <w:szCs w:val="18"/>
          <w:lang w:val="it-IT"/>
        </w:rPr>
        <w:t>altra</w:t>
      </w:r>
      <w:proofErr w:type="spellEnd"/>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6E1642" w:rsidRPr="00A218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A21888">
        <w:rPr>
          <w:sz w:val="18"/>
          <w:szCs w:val="18"/>
          <w:lang w:val="it-IT"/>
        </w:rPr>
        <w:t>di mettere a disposizione quale "Responsabile del Servizio</w:t>
      </w:r>
      <w:r w:rsidR="00A21888" w:rsidRPr="00A21888">
        <w:rPr>
          <w:sz w:val="18"/>
          <w:szCs w:val="18"/>
          <w:lang w:val="it-IT"/>
        </w:rPr>
        <w:t xml:space="preserve"> </w:t>
      </w:r>
      <w:r w:rsidRPr="00A21888">
        <w:rPr>
          <w:sz w:val="18"/>
          <w:szCs w:val="18"/>
          <w:lang w:val="it-IT"/>
        </w:rPr>
        <w:t xml:space="preserve">" </w:t>
      </w:r>
      <w:r w:rsidRPr="00A21888">
        <w:rPr>
          <w:bCs/>
          <w:sz w:val="18"/>
          <w:szCs w:val="18"/>
          <w:lang w:val="it-IT"/>
        </w:rPr>
        <w:t xml:space="preserve">(Responsabile, </w:t>
      </w:r>
      <w:proofErr w:type="spellStart"/>
      <w:r w:rsidRPr="00A21888">
        <w:rPr>
          <w:bCs/>
          <w:sz w:val="18"/>
          <w:szCs w:val="18"/>
          <w:lang w:val="it-IT"/>
        </w:rPr>
        <w:t>Contract</w:t>
      </w:r>
      <w:proofErr w:type="spellEnd"/>
      <w:r w:rsidRPr="00A21888">
        <w:rPr>
          <w:bCs/>
          <w:sz w:val="18"/>
          <w:szCs w:val="18"/>
          <w:lang w:val="it-IT"/>
        </w:rPr>
        <w:t xml:space="preserve"> Manager)</w:t>
      </w:r>
      <w:r w:rsidRPr="00A21888">
        <w:rPr>
          <w:sz w:val="18"/>
          <w:szCs w:val="18"/>
          <w:lang w:val="it-IT"/>
        </w:rPr>
        <w:t xml:space="preserve">, il sig. </w:t>
      </w:r>
      <w:r w:rsidRPr="00A21888">
        <w:rPr>
          <w:sz w:val="18"/>
          <w:szCs w:val="18"/>
          <w:lang w:val="it-IT"/>
        </w:rPr>
        <w:fldChar w:fldCharType="begin">
          <w:ffData>
            <w:name w:val="Testo70"/>
            <w:enabled/>
            <w:calcOnExit w:val="0"/>
            <w:textInput/>
          </w:ffData>
        </w:fldChar>
      </w:r>
      <w:bookmarkStart w:id="32" w:name="Testo70"/>
      <w:r w:rsidRPr="00A21888">
        <w:rPr>
          <w:sz w:val="18"/>
          <w:szCs w:val="18"/>
          <w:lang w:val="it-IT"/>
        </w:rPr>
        <w:instrText xml:space="preserve"> FORMTEXT </w:instrText>
      </w:r>
      <w:r w:rsidRPr="00A21888">
        <w:rPr>
          <w:sz w:val="18"/>
          <w:szCs w:val="18"/>
          <w:lang w:val="it-IT"/>
        </w:rPr>
      </w:r>
      <w:r w:rsidRPr="00A21888">
        <w:rPr>
          <w:sz w:val="18"/>
          <w:szCs w:val="18"/>
          <w:lang w:val="it-IT"/>
        </w:rPr>
        <w:fldChar w:fldCharType="separate"/>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sz w:val="18"/>
          <w:szCs w:val="18"/>
          <w:lang w:val="it-IT"/>
        </w:rPr>
        <w:fldChar w:fldCharType="end"/>
      </w:r>
      <w:bookmarkEnd w:id="32"/>
      <w:r w:rsidRPr="00A21888">
        <w:rPr>
          <w:sz w:val="18"/>
          <w:szCs w:val="18"/>
          <w:lang w:val="it-IT"/>
        </w:rPr>
        <w:t xml:space="preserve">, nato a </w:t>
      </w:r>
      <w:r w:rsidRPr="00A21888">
        <w:rPr>
          <w:sz w:val="18"/>
          <w:szCs w:val="18"/>
          <w:lang w:val="it-IT"/>
        </w:rPr>
        <w:fldChar w:fldCharType="begin">
          <w:ffData>
            <w:name w:val="Testo71"/>
            <w:enabled/>
            <w:calcOnExit w:val="0"/>
            <w:textInput/>
          </w:ffData>
        </w:fldChar>
      </w:r>
      <w:bookmarkStart w:id="33" w:name="Testo71"/>
      <w:r w:rsidRPr="00A21888">
        <w:rPr>
          <w:sz w:val="18"/>
          <w:szCs w:val="18"/>
          <w:lang w:val="it-IT"/>
        </w:rPr>
        <w:instrText xml:space="preserve"> FORMTEXT </w:instrText>
      </w:r>
      <w:r w:rsidRPr="00A21888">
        <w:rPr>
          <w:sz w:val="18"/>
          <w:szCs w:val="18"/>
          <w:lang w:val="it-IT"/>
        </w:rPr>
      </w:r>
      <w:r w:rsidRPr="00A21888">
        <w:rPr>
          <w:sz w:val="18"/>
          <w:szCs w:val="18"/>
          <w:lang w:val="it-IT"/>
        </w:rPr>
        <w:fldChar w:fldCharType="separate"/>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sz w:val="18"/>
          <w:szCs w:val="18"/>
          <w:lang w:val="it-IT"/>
        </w:rPr>
        <w:fldChar w:fldCharType="end"/>
      </w:r>
      <w:bookmarkEnd w:id="33"/>
      <w:r w:rsidRPr="00A21888">
        <w:rPr>
          <w:sz w:val="18"/>
          <w:szCs w:val="18"/>
          <w:lang w:val="it-IT"/>
        </w:rPr>
        <w:t xml:space="preserve">, il </w:t>
      </w:r>
      <w:r w:rsidRPr="00A21888">
        <w:rPr>
          <w:sz w:val="18"/>
          <w:szCs w:val="18"/>
          <w:lang w:val="it-IT"/>
        </w:rPr>
        <w:fldChar w:fldCharType="begin">
          <w:ffData>
            <w:name w:val="Testo72"/>
            <w:enabled/>
            <w:calcOnExit w:val="0"/>
            <w:textInput/>
          </w:ffData>
        </w:fldChar>
      </w:r>
      <w:bookmarkStart w:id="34" w:name="Testo72"/>
      <w:r w:rsidRPr="00A21888">
        <w:rPr>
          <w:sz w:val="18"/>
          <w:szCs w:val="18"/>
          <w:lang w:val="it-IT"/>
        </w:rPr>
        <w:instrText xml:space="preserve"> FORMTEXT </w:instrText>
      </w:r>
      <w:r w:rsidRPr="00A21888">
        <w:rPr>
          <w:sz w:val="18"/>
          <w:szCs w:val="18"/>
          <w:lang w:val="it-IT"/>
        </w:rPr>
      </w:r>
      <w:r w:rsidRPr="00A21888">
        <w:rPr>
          <w:sz w:val="18"/>
          <w:szCs w:val="18"/>
          <w:lang w:val="it-IT"/>
        </w:rPr>
        <w:fldChar w:fldCharType="separate"/>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sz w:val="18"/>
          <w:szCs w:val="18"/>
          <w:lang w:val="it-IT"/>
        </w:rPr>
        <w:fldChar w:fldCharType="end"/>
      </w:r>
      <w:bookmarkEnd w:id="34"/>
      <w:r w:rsidRPr="00A21888">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A21888" w:rsidRPr="00A21888">
        <w:rPr>
          <w:sz w:val="18"/>
          <w:szCs w:val="18"/>
          <w:lang w:val="it-IT"/>
        </w:rPr>
        <w:t>ne</w:t>
      </w:r>
      <w:r w:rsidR="00EF57AE">
        <w:rPr>
          <w:sz w:val="18"/>
          <w:szCs w:val="18"/>
          <w:lang w:val="it-IT"/>
        </w:rPr>
        <w:t>i documenti</w:t>
      </w:r>
      <w:r w:rsidR="00A21888" w:rsidRPr="00A21888">
        <w:rPr>
          <w:sz w:val="18"/>
          <w:szCs w:val="18"/>
          <w:lang w:val="it-IT"/>
        </w:rPr>
        <w:t xml:space="preserve"> di gara</w:t>
      </w:r>
      <w:r w:rsidRPr="00A21888">
        <w:rPr>
          <w:sz w:val="18"/>
          <w:szCs w:val="18"/>
          <w:lang w:val="it-IT"/>
        </w:rPr>
        <w:t>);</w:t>
      </w:r>
    </w:p>
    <w:p w:rsidR="006E1642" w:rsidRPr="00A218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A21888">
        <w:rPr>
          <w:sz w:val="18"/>
          <w:szCs w:val="18"/>
          <w:lang w:val="it-IT"/>
        </w:rPr>
        <w:t xml:space="preserve">di disporre di una sede operativa in </w:t>
      </w:r>
      <w:r w:rsidRPr="00A21888">
        <w:rPr>
          <w:sz w:val="18"/>
          <w:szCs w:val="18"/>
          <w:lang w:val="it-IT"/>
        </w:rPr>
        <w:fldChar w:fldCharType="begin">
          <w:ffData>
            <w:name w:val="Testo73"/>
            <w:enabled/>
            <w:calcOnExit w:val="0"/>
            <w:textInput/>
          </w:ffData>
        </w:fldChar>
      </w:r>
      <w:r w:rsidRPr="00A21888">
        <w:rPr>
          <w:sz w:val="18"/>
          <w:szCs w:val="18"/>
          <w:lang w:val="it-IT"/>
        </w:rPr>
        <w:instrText xml:space="preserve"> FORMTEXT </w:instrText>
      </w:r>
      <w:r w:rsidRPr="00A21888">
        <w:rPr>
          <w:sz w:val="18"/>
          <w:szCs w:val="18"/>
          <w:lang w:val="it-IT"/>
        </w:rPr>
      </w:r>
      <w:r w:rsidRPr="00A21888">
        <w:rPr>
          <w:sz w:val="18"/>
          <w:szCs w:val="18"/>
          <w:lang w:val="it-IT"/>
        </w:rPr>
        <w:fldChar w:fldCharType="separate"/>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sz w:val="18"/>
          <w:szCs w:val="18"/>
          <w:lang w:val="it-IT"/>
        </w:rPr>
        <w:fldChar w:fldCharType="end"/>
      </w:r>
      <w:r w:rsidRPr="00A21888">
        <w:rPr>
          <w:sz w:val="18"/>
          <w:szCs w:val="18"/>
          <w:lang w:val="it-IT"/>
        </w:rPr>
        <w:t xml:space="preserve"> (indicare l’indirizzo completo: </w:t>
      </w:r>
      <w:r w:rsidRPr="00A21888">
        <w:rPr>
          <w:sz w:val="18"/>
          <w:szCs w:val="18"/>
          <w:lang w:val="it-IT"/>
        </w:rPr>
        <w:fldChar w:fldCharType="begin">
          <w:ffData>
            <w:name w:val="Testo73"/>
            <w:enabled/>
            <w:calcOnExit w:val="0"/>
            <w:textInput/>
          </w:ffData>
        </w:fldChar>
      </w:r>
      <w:bookmarkStart w:id="35" w:name="Testo73"/>
      <w:r w:rsidRPr="00A21888">
        <w:rPr>
          <w:sz w:val="18"/>
          <w:szCs w:val="18"/>
          <w:lang w:val="it-IT"/>
        </w:rPr>
        <w:instrText xml:space="preserve"> FORMTEXT </w:instrText>
      </w:r>
      <w:r w:rsidRPr="00A21888">
        <w:rPr>
          <w:sz w:val="18"/>
          <w:szCs w:val="18"/>
          <w:lang w:val="it-IT"/>
        </w:rPr>
      </w:r>
      <w:r w:rsidRPr="00A21888">
        <w:rPr>
          <w:sz w:val="18"/>
          <w:szCs w:val="18"/>
          <w:lang w:val="it-IT"/>
        </w:rPr>
        <w:fldChar w:fldCharType="separate"/>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sz w:val="18"/>
          <w:szCs w:val="18"/>
          <w:lang w:val="it-IT"/>
        </w:rPr>
        <w:fldChar w:fldCharType="end"/>
      </w:r>
      <w:bookmarkEnd w:id="35"/>
      <w:r w:rsidRPr="00A21888">
        <w:rPr>
          <w:sz w:val="18"/>
          <w:szCs w:val="18"/>
          <w:lang w:val="it-IT"/>
        </w:rPr>
        <w:t xml:space="preserve">) o di impegnarsi a costituirne una entro </w:t>
      </w:r>
      <w:r w:rsidRPr="00A21888">
        <w:rPr>
          <w:sz w:val="18"/>
          <w:szCs w:val="18"/>
          <w:lang w:val="it-IT"/>
        </w:rPr>
        <w:fldChar w:fldCharType="begin">
          <w:ffData>
            <w:name w:val="Testo74"/>
            <w:enabled/>
            <w:calcOnExit w:val="0"/>
            <w:textInput/>
          </w:ffData>
        </w:fldChar>
      </w:r>
      <w:bookmarkStart w:id="36" w:name="Testo74"/>
      <w:r w:rsidRPr="00A21888">
        <w:rPr>
          <w:sz w:val="18"/>
          <w:szCs w:val="18"/>
          <w:lang w:val="it-IT"/>
        </w:rPr>
        <w:instrText xml:space="preserve"> FORMTEXT </w:instrText>
      </w:r>
      <w:r w:rsidRPr="00A21888">
        <w:rPr>
          <w:sz w:val="18"/>
          <w:szCs w:val="18"/>
          <w:lang w:val="it-IT"/>
        </w:rPr>
      </w:r>
      <w:r w:rsidRPr="00A21888">
        <w:rPr>
          <w:sz w:val="18"/>
          <w:szCs w:val="18"/>
          <w:lang w:val="it-IT"/>
        </w:rPr>
        <w:fldChar w:fldCharType="separate"/>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sz w:val="18"/>
          <w:szCs w:val="18"/>
          <w:lang w:val="it-IT"/>
        </w:rPr>
        <w:fldChar w:fldCharType="end"/>
      </w:r>
      <w:bookmarkEnd w:id="36"/>
      <w:r w:rsidRPr="00A21888">
        <w:rPr>
          <w:sz w:val="18"/>
          <w:szCs w:val="18"/>
          <w:lang w:val="it-IT"/>
        </w:rPr>
        <w:t xml:space="preserve"> mesi dalla data di aggiudicazione definitiva. La predetta sede dovrà essere dotata della struttura in grado di prestare i servizi</w:t>
      </w:r>
      <w:r w:rsidR="00A21888">
        <w:rPr>
          <w:sz w:val="18"/>
          <w:szCs w:val="18"/>
          <w:lang w:val="it-IT"/>
        </w:rPr>
        <w:t xml:space="preserve"> </w:t>
      </w:r>
      <w:r w:rsidRPr="00A21888">
        <w:rPr>
          <w:sz w:val="18"/>
          <w:szCs w:val="18"/>
          <w:lang w:val="it-IT"/>
        </w:rPr>
        <w:t xml:space="preserve">oggetto della gara (sede logistica di personale informatico, presenza di strutture tecniche atte a supportare il servizio di </w:t>
      </w:r>
      <w:r w:rsidRPr="00A21888">
        <w:rPr>
          <w:sz w:val="18"/>
          <w:szCs w:val="18"/>
          <w:lang w:val="it-IT"/>
        </w:rPr>
        <w:fldChar w:fldCharType="begin">
          <w:ffData>
            <w:name w:val="Testo75"/>
            <w:enabled/>
            <w:calcOnExit w:val="0"/>
            <w:textInput/>
          </w:ffData>
        </w:fldChar>
      </w:r>
      <w:bookmarkStart w:id="37" w:name="Testo75"/>
      <w:r w:rsidRPr="00A21888">
        <w:rPr>
          <w:sz w:val="18"/>
          <w:szCs w:val="18"/>
          <w:lang w:val="it-IT"/>
        </w:rPr>
        <w:instrText xml:space="preserve"> FORMTEXT </w:instrText>
      </w:r>
      <w:r w:rsidRPr="00A21888">
        <w:rPr>
          <w:sz w:val="18"/>
          <w:szCs w:val="18"/>
          <w:lang w:val="it-IT"/>
        </w:rPr>
      </w:r>
      <w:r w:rsidRPr="00A21888">
        <w:rPr>
          <w:sz w:val="18"/>
          <w:szCs w:val="18"/>
          <w:lang w:val="it-IT"/>
        </w:rPr>
        <w:fldChar w:fldCharType="separate"/>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rFonts w:eastAsia="MS Mincho"/>
          <w:sz w:val="18"/>
          <w:szCs w:val="18"/>
          <w:lang w:val="it-IT"/>
        </w:rPr>
        <w:t> </w:t>
      </w:r>
      <w:r w:rsidRPr="00A21888">
        <w:rPr>
          <w:sz w:val="18"/>
          <w:szCs w:val="18"/>
          <w:lang w:val="it-IT"/>
        </w:rPr>
        <w:fldChar w:fldCharType="end"/>
      </w:r>
      <w:bookmarkEnd w:id="37"/>
      <w:r w:rsidRPr="00A21888">
        <w:rPr>
          <w:sz w:val="18"/>
          <w:szCs w:val="18"/>
          <w:lang w:val="it-IT"/>
        </w:rPr>
        <w:t>). In caso di Raggruppamento Orizzontale Temporaneo di Impresa la sede operativa potrà essere riferita ad un qualunque partecipante;</w:t>
      </w:r>
    </w:p>
    <w:p w:rsidR="006E1642" w:rsidRPr="00A218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A21888">
        <w:rPr>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6E1642" w:rsidRPr="00A218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A21888">
        <w:rPr>
          <w:sz w:val="18"/>
          <w:szCs w:val="18"/>
          <w:lang w:val="it-IT"/>
        </w:rPr>
        <w:t>(se del caso) di aver designato il Responsabile del Servizio di Prevenzione e Protezione;</w:t>
      </w:r>
    </w:p>
    <w:p w:rsidR="006E1642" w:rsidRPr="00A218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A21888">
        <w:rPr>
          <w:sz w:val="18"/>
          <w:szCs w:val="18"/>
          <w:lang w:val="it-IT"/>
        </w:rPr>
        <w:t>di aver provveduto (se previsto) alla nomina del medico competente aziendale con l'incarico di effettuare la sorveglianza sanitaria;</w:t>
      </w:r>
    </w:p>
    <w:p w:rsidR="006E1642" w:rsidRPr="00A218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A21888">
        <w:rPr>
          <w:sz w:val="18"/>
          <w:szCs w:val="18"/>
          <w:lang w:val="it-IT"/>
        </w:rPr>
        <w:t>che i lavoratori assunti (se sottoposti a sorveglianza sanitaria) sono stati giudicati idonei dal medico competente; oppure, se lavoratore autonomo, di avere l'idoneità sanitaria per l'esecuzione della prestazione;</w:t>
      </w:r>
    </w:p>
    <w:p w:rsidR="006E1642" w:rsidRPr="00A218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A21888">
        <w:rPr>
          <w:sz w:val="18"/>
          <w:szCs w:val="18"/>
          <w:lang w:val="it-IT"/>
        </w:rPr>
        <w:t>di aver provveduto alla informazione e formazione dei propri lavoratori; oppure, se lavoratore autonomo, di avere la formazione necessaria in materia di sicurezza per l'esecuzione della prestazione;</w:t>
      </w:r>
    </w:p>
    <w:p w:rsidR="006E1642" w:rsidRPr="00A218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A21888">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38"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8"/>
          </w:p>
          <w:p w:rsidR="00194328" w:rsidRPr="009602A8" w:rsidRDefault="00194328" w:rsidP="0046086A">
            <w:pPr>
              <w:pStyle w:val="sche3"/>
              <w:spacing w:line="360" w:lineRule="auto"/>
              <w:rPr>
                <w:sz w:val="18"/>
                <w:szCs w:val="18"/>
                <w:lang w:val="it-IT"/>
              </w:rPr>
            </w:pPr>
          </w:p>
        </w:tc>
      </w:tr>
      <w:tr w:rsidR="00202485" w:rsidRPr="009602A8" w:rsidTr="00194328">
        <w:trPr>
          <w:gridBefore w:val="1"/>
          <w:gridAfter w:val="1"/>
          <w:wBefore w:w="137" w:type="dxa"/>
          <w:wAfter w:w="12" w:type="dxa"/>
        </w:trPr>
        <w:tc>
          <w:tcPr>
            <w:tcW w:w="9597" w:type="dxa"/>
            <w:gridSpan w:val="2"/>
            <w:tcBorders>
              <w:top w:val="single" w:sz="4" w:space="0" w:color="000000"/>
            </w:tcBorders>
          </w:tcPr>
          <w:p w:rsidR="00202485" w:rsidRDefault="00202485" w:rsidP="0046086A">
            <w:pPr>
              <w:pStyle w:val="sche3"/>
              <w:snapToGrid w:val="0"/>
              <w:spacing w:line="360" w:lineRule="auto"/>
              <w:rPr>
                <w:b/>
                <w:bCs/>
                <w:i/>
                <w:iCs/>
                <w:sz w:val="18"/>
                <w:szCs w:val="18"/>
                <w:lang w:val="it-IT"/>
              </w:rPr>
            </w:pPr>
          </w:p>
          <w:p w:rsidR="002456C7" w:rsidRPr="009602A8" w:rsidRDefault="002456C7"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39"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39"/>
          </w:p>
          <w:p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rsidR="00202485" w:rsidRPr="009602A8" w:rsidRDefault="00202485" w:rsidP="0046086A">
            <w:pPr>
              <w:spacing w:line="360" w:lineRule="auto"/>
              <w:jc w:val="center"/>
              <w:rPr>
                <w:sz w:val="18"/>
                <w:szCs w:val="18"/>
                <w:lang w:val="it-IT"/>
              </w:rPr>
            </w:pPr>
          </w:p>
        </w:tc>
      </w:tr>
    </w:tbl>
    <w:p w:rsidR="00187874" w:rsidRDefault="00187874" w:rsidP="005161E3">
      <w:pPr>
        <w:spacing w:line="360" w:lineRule="auto"/>
        <w:jc w:val="both"/>
        <w:rPr>
          <w:b/>
          <w:bCs/>
          <w:i/>
          <w:iCs/>
          <w:sz w:val="18"/>
          <w:szCs w:val="18"/>
          <w:lang w:val="it-IT"/>
        </w:rPr>
      </w:pPr>
      <w:bookmarkStart w:id="40" w:name="_Hlk515435169"/>
      <w:bookmarkStart w:id="41" w:name="_Hlk516226516"/>
    </w:p>
    <w:p w:rsidR="00187874" w:rsidRDefault="00187874">
      <w:pPr>
        <w:suppressAutoHyphens w:val="0"/>
        <w:rPr>
          <w:b/>
          <w:bCs/>
          <w:i/>
          <w:iCs/>
          <w:sz w:val="18"/>
          <w:szCs w:val="18"/>
          <w:lang w:val="it-IT"/>
        </w:rPr>
      </w:pPr>
      <w:r>
        <w:rPr>
          <w:b/>
          <w:bCs/>
          <w:i/>
          <w:iCs/>
          <w:sz w:val="18"/>
          <w:szCs w:val="18"/>
          <w:lang w:val="it-IT"/>
        </w:rPr>
        <w:br w:type="page"/>
      </w:r>
    </w:p>
    <w:p w:rsidR="005161E3" w:rsidRPr="0078684C" w:rsidRDefault="005161E3" w:rsidP="005161E3">
      <w:pPr>
        <w:spacing w:line="360" w:lineRule="auto"/>
        <w:jc w:val="both"/>
        <w:rPr>
          <w:b/>
          <w:bCs/>
          <w:i/>
          <w:iCs/>
          <w:sz w:val="18"/>
          <w:szCs w:val="18"/>
          <w:lang w:val="it-IT"/>
        </w:rPr>
      </w:pPr>
    </w:p>
    <w:bookmarkEnd w:id="40"/>
    <w:p w:rsidR="00187874" w:rsidRPr="00401696"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187874" w:rsidRDefault="00187874" w:rsidP="00187874">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A21888" w:rsidRPr="00A21888" w:rsidTr="006B0947">
        <w:trPr>
          <w:trHeight w:val="1060"/>
        </w:trPr>
        <w:tc>
          <w:tcPr>
            <w:tcW w:w="9709" w:type="dxa"/>
            <w:tcMar>
              <w:top w:w="0" w:type="dxa"/>
              <w:left w:w="283" w:type="dxa"/>
              <w:bottom w:w="0" w:type="dxa"/>
              <w:right w:w="283" w:type="dxa"/>
            </w:tcMar>
          </w:tcPr>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Informativa ai sensi degli artt. 13 e 14 del Regolamento UE 2016/679 (RGPD)</w:t>
            </w:r>
          </w:p>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p>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Titolare del trattamento</w:t>
            </w:r>
            <w:r w:rsidRPr="00A21888">
              <w:rPr>
                <w:rFonts w:eastAsia="Arial"/>
                <w:sz w:val="18"/>
                <w:szCs w:val="18"/>
                <w:lang w:val="it-IT"/>
              </w:rPr>
              <w:t xml:space="preserve"> </w:t>
            </w:r>
            <w:r w:rsidRPr="00A21888">
              <w:rPr>
                <w:rFonts w:eastAsia="Arial"/>
                <w:b/>
                <w:sz w:val="18"/>
                <w:szCs w:val="18"/>
                <w:lang w:val="it-IT"/>
              </w:rPr>
              <w:t>dei dati personali</w:t>
            </w:r>
            <w:r w:rsidRPr="00A21888">
              <w:rPr>
                <w:rFonts w:eastAsia="Arial"/>
                <w:sz w:val="18"/>
                <w:szCs w:val="18"/>
                <w:lang w:val="it-IT"/>
              </w:rPr>
              <w:t xml:space="preserve"> è l’ente committente (vedasi disciplinare di gara)</w:t>
            </w:r>
          </w:p>
          <w:p w:rsidR="00187874" w:rsidRPr="00A21888" w:rsidRDefault="00187874" w:rsidP="00A76809">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Responsabile del trattamento</w:t>
            </w:r>
            <w:r w:rsidRPr="00A21888">
              <w:rPr>
                <w:rFonts w:eastAsia="Arial"/>
                <w:sz w:val="18"/>
                <w:szCs w:val="18"/>
                <w:lang w:val="it-IT"/>
              </w:rPr>
              <w:t xml:space="preserve"> </w:t>
            </w:r>
            <w:r w:rsidRPr="00A21888">
              <w:rPr>
                <w:rFonts w:eastAsia="Arial"/>
                <w:b/>
                <w:sz w:val="18"/>
                <w:szCs w:val="18"/>
                <w:lang w:val="it-IT"/>
              </w:rPr>
              <w:t>ex art. 28 RGPD</w:t>
            </w:r>
            <w:r w:rsidRPr="00A21888">
              <w:rPr>
                <w:rFonts w:eastAsia="Arial"/>
                <w:sz w:val="18"/>
                <w:szCs w:val="18"/>
                <w:lang w:val="it-IT"/>
              </w:rPr>
              <w:t xml:space="preserve"> è</w:t>
            </w:r>
            <w:r w:rsidRPr="00A21888">
              <w:rPr>
                <w:rFonts w:eastAsia="Arial"/>
                <w:b/>
                <w:sz w:val="18"/>
                <w:szCs w:val="18"/>
                <w:lang w:val="it-IT"/>
              </w:rPr>
              <w:t xml:space="preserve"> </w:t>
            </w:r>
            <w:r w:rsidRPr="00A21888">
              <w:rPr>
                <w:rFonts w:eastAsia="Arial"/>
                <w:sz w:val="18"/>
                <w:szCs w:val="18"/>
                <w:lang w:val="it-IT"/>
              </w:rPr>
              <w:t xml:space="preserve">l’Agenzia per i procedimenti e la vigilanza in materia di contratti pubblici di lavori, servizi e forniture – ACP, via Alto Adige 50, 39100 Bolzano, e-mail: </w:t>
            </w:r>
            <w:hyperlink r:id="rId9">
              <w:r w:rsidRPr="00A21888">
                <w:rPr>
                  <w:rFonts w:eastAsia="Arial"/>
                  <w:sz w:val="18"/>
                  <w:szCs w:val="18"/>
                  <w:u w:val="single"/>
                  <w:lang w:val="it-IT"/>
                </w:rPr>
                <w:t>acp@provincia.bz.it</w:t>
              </w:r>
            </w:hyperlink>
            <w:r w:rsidRPr="00A21888">
              <w:rPr>
                <w:rFonts w:eastAsia="Arial"/>
                <w:sz w:val="18"/>
                <w:szCs w:val="18"/>
                <w:lang w:val="it-IT"/>
              </w:rPr>
              <w:t xml:space="preserve">; PEC: </w:t>
            </w:r>
            <w:r w:rsidRPr="00A21888">
              <w:rPr>
                <w:rFonts w:eastAsia="Arial"/>
                <w:sz w:val="18"/>
                <w:szCs w:val="18"/>
                <w:u w:val="single"/>
                <w:lang w:val="it-IT"/>
              </w:rPr>
              <w:t>agenturauftraege.agenziaappalti@pec.prov.bz.it</w:t>
            </w:r>
            <w:r w:rsidRPr="00A21888">
              <w:rPr>
                <w:rFonts w:eastAsia="Arial"/>
                <w:sz w:val="18"/>
                <w:szCs w:val="18"/>
                <w:lang w:val="it-IT"/>
              </w:rPr>
              <w:t xml:space="preserve">. Il legale rappresentante dell’ACP è </w:t>
            </w:r>
            <w:r w:rsidR="00A76809" w:rsidRPr="00A21888">
              <w:rPr>
                <w:rFonts w:eastAsia="Arial"/>
                <w:sz w:val="18"/>
                <w:szCs w:val="18"/>
                <w:lang w:val="it-IT"/>
              </w:rPr>
              <w:t>la Direttrice reggente dott.ssa Sabina Sciarrone</w:t>
            </w:r>
            <w:r w:rsidRPr="00A21888">
              <w:rPr>
                <w:rFonts w:eastAsia="Arial"/>
                <w:sz w:val="18"/>
                <w:szCs w:val="18"/>
                <w:lang w:val="it-IT"/>
              </w:rPr>
              <w:t xml:space="preserve">. </w:t>
            </w:r>
          </w:p>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Sub-responsabili del trattamento ex art. 28, par. 4 RGPD</w:t>
            </w:r>
            <w:r w:rsidRPr="00A21888">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187874" w:rsidRPr="00A21888" w:rsidRDefault="00187874" w:rsidP="006B0947">
            <w:pPr>
              <w:pBdr>
                <w:top w:val="nil"/>
                <w:left w:val="nil"/>
                <w:bottom w:val="nil"/>
                <w:right w:val="nil"/>
                <w:between w:val="nil"/>
              </w:pBdr>
              <w:jc w:val="both"/>
              <w:rPr>
                <w:rFonts w:eastAsia="Arial"/>
                <w:sz w:val="18"/>
                <w:szCs w:val="18"/>
                <w:lang w:val="it-IT"/>
              </w:rPr>
            </w:pPr>
            <w:r w:rsidRPr="00A21888">
              <w:rPr>
                <w:rFonts w:eastAsia="Arial"/>
                <w:b/>
                <w:sz w:val="18"/>
                <w:szCs w:val="18"/>
                <w:lang w:val="it-IT"/>
              </w:rPr>
              <w:t>Responsabile della protezione dei dati (RPD</w:t>
            </w:r>
            <w:r w:rsidRPr="00A21888">
              <w:rPr>
                <w:rFonts w:eastAsia="Arial"/>
                <w:sz w:val="18"/>
                <w:szCs w:val="18"/>
                <w:lang w:val="it-IT"/>
              </w:rPr>
              <w:t xml:space="preserve">): GRUPPO INQUIRIA SRL, via Macello 50, 39100 Bolzano, e-mail: </w:t>
            </w:r>
            <w:hyperlink r:id="rId10">
              <w:r w:rsidRPr="00A21888">
                <w:rPr>
                  <w:rFonts w:eastAsia="Arial"/>
                  <w:sz w:val="18"/>
                  <w:szCs w:val="18"/>
                  <w:u w:val="single"/>
                  <w:lang w:val="it-IT"/>
                </w:rPr>
                <w:t>info@inquiria.it</w:t>
              </w:r>
            </w:hyperlink>
            <w:r w:rsidRPr="00A21888">
              <w:rPr>
                <w:rFonts w:eastAsia="Arial"/>
                <w:sz w:val="18"/>
                <w:szCs w:val="18"/>
                <w:lang w:val="it-IT"/>
              </w:rPr>
              <w:t xml:space="preserve">; PEC: </w:t>
            </w:r>
            <w:hyperlink r:id="rId11">
              <w:r w:rsidRPr="00A21888">
                <w:rPr>
                  <w:rFonts w:eastAsia="Arial"/>
                  <w:sz w:val="18"/>
                  <w:szCs w:val="18"/>
                  <w:u w:val="single"/>
                  <w:lang w:val="it-IT"/>
                </w:rPr>
                <w:t>inquiria@pec.it</w:t>
              </w:r>
            </w:hyperlink>
            <w:r w:rsidRPr="00A21888">
              <w:rPr>
                <w:rFonts w:eastAsia="Arial"/>
                <w:sz w:val="18"/>
                <w:szCs w:val="18"/>
                <w:lang w:val="it-IT"/>
              </w:rPr>
              <w:t>.</w:t>
            </w:r>
          </w:p>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Origine dei dati:</w:t>
            </w:r>
            <w:r w:rsidRPr="00A21888">
              <w:rPr>
                <w:rFonts w:eastAsia="Arial"/>
                <w:sz w:val="18"/>
                <w:szCs w:val="18"/>
                <w:lang w:val="it-IT"/>
              </w:rPr>
              <w:t xml:space="preserve"> I dati vengono raccolti presso l’interessato (concorrenti) e presso archivi, registri, albi ed elenchi tenuti da soggetti pubblici ai sensi della legge.</w:t>
            </w:r>
          </w:p>
          <w:p w:rsidR="00187874" w:rsidRPr="00A21888" w:rsidRDefault="00187874" w:rsidP="006B0947">
            <w:pPr>
              <w:jc w:val="both"/>
              <w:rPr>
                <w:rFonts w:eastAsia="Arial"/>
                <w:b/>
                <w:sz w:val="18"/>
                <w:szCs w:val="18"/>
                <w:lang w:val="it-IT"/>
              </w:rPr>
            </w:pPr>
            <w:r w:rsidRPr="00A21888">
              <w:rPr>
                <w:rFonts w:eastAsia="Arial"/>
                <w:b/>
                <w:sz w:val="18"/>
                <w:szCs w:val="18"/>
                <w:lang w:val="it-IT"/>
              </w:rPr>
              <w:t>Categorie dei dati:</w:t>
            </w:r>
            <w:r w:rsidRPr="00A21888">
              <w:rPr>
                <w:rFonts w:eastAsia="Arial"/>
                <w:sz w:val="18"/>
                <w:szCs w:val="18"/>
                <w:lang w:val="it-IT"/>
              </w:rPr>
              <w:t xml:space="preserve"> I dati raccolti sono: dati identificativi e dati giudiziari (</w:t>
            </w:r>
            <w:r w:rsidRPr="00A21888">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A21888">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Finalità e natura del trattamento</w:t>
            </w:r>
            <w:r w:rsidRPr="00A21888">
              <w:rPr>
                <w:rFonts w:eastAsia="Arial"/>
                <w:sz w:val="18"/>
                <w:szCs w:val="18"/>
                <w:lang w:val="it-IT"/>
              </w:rPr>
              <w:t>: I dati forniti vengono</w:t>
            </w:r>
            <w:r w:rsidRPr="00A21888">
              <w:rPr>
                <w:rFonts w:eastAsia="Calibri"/>
                <w:b/>
                <w:sz w:val="18"/>
                <w:szCs w:val="18"/>
                <w:lang w:val="it-IT"/>
              </w:rPr>
              <w:t xml:space="preserve"> </w:t>
            </w:r>
            <w:r w:rsidRPr="00A21888">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187874" w:rsidRPr="00A21888" w:rsidRDefault="00187874" w:rsidP="006B0947">
            <w:pPr>
              <w:pBdr>
                <w:top w:val="nil"/>
                <w:left w:val="nil"/>
                <w:bottom w:val="nil"/>
                <w:right w:val="nil"/>
                <w:between w:val="nil"/>
              </w:pBdr>
              <w:tabs>
                <w:tab w:val="left" w:pos="959"/>
              </w:tabs>
              <w:jc w:val="both"/>
              <w:rPr>
                <w:rFonts w:eastAsia="Arial"/>
                <w:sz w:val="18"/>
                <w:szCs w:val="18"/>
              </w:rPr>
            </w:pPr>
            <w:r w:rsidRPr="00A21888">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A21888">
              <w:rPr>
                <w:rFonts w:eastAsia="Arial"/>
                <w:sz w:val="18"/>
                <w:szCs w:val="18"/>
              </w:rPr>
              <w:t xml:space="preserve">Il </w:t>
            </w:r>
            <w:proofErr w:type="spellStart"/>
            <w:r w:rsidRPr="00A21888">
              <w:rPr>
                <w:rFonts w:eastAsia="Arial"/>
                <w:sz w:val="18"/>
                <w:szCs w:val="18"/>
              </w:rPr>
              <w:t>rifiuto</w:t>
            </w:r>
            <w:proofErr w:type="spellEnd"/>
            <w:r w:rsidRPr="00A21888">
              <w:rPr>
                <w:rFonts w:eastAsia="Arial"/>
                <w:sz w:val="18"/>
                <w:szCs w:val="18"/>
              </w:rPr>
              <w:t xml:space="preserve"> </w:t>
            </w:r>
            <w:proofErr w:type="spellStart"/>
            <w:r w:rsidRPr="00A21888">
              <w:rPr>
                <w:rFonts w:eastAsia="Arial"/>
                <w:sz w:val="18"/>
                <w:szCs w:val="18"/>
              </w:rPr>
              <w:t>può</w:t>
            </w:r>
            <w:proofErr w:type="spellEnd"/>
            <w:r w:rsidRPr="00A21888">
              <w:rPr>
                <w:rFonts w:eastAsia="Arial"/>
                <w:sz w:val="18"/>
                <w:szCs w:val="18"/>
              </w:rPr>
              <w:t xml:space="preserve"> </w:t>
            </w:r>
            <w:proofErr w:type="spellStart"/>
            <w:r w:rsidRPr="00A21888">
              <w:rPr>
                <w:rFonts w:eastAsia="Arial"/>
                <w:sz w:val="18"/>
                <w:szCs w:val="18"/>
              </w:rPr>
              <w:t>precludere</w:t>
            </w:r>
            <w:proofErr w:type="spellEnd"/>
            <w:r w:rsidRPr="00A21888">
              <w:rPr>
                <w:rFonts w:eastAsia="Arial"/>
                <w:sz w:val="18"/>
                <w:szCs w:val="18"/>
              </w:rPr>
              <w:t xml:space="preserve"> </w:t>
            </w:r>
            <w:proofErr w:type="spellStart"/>
            <w:r w:rsidRPr="00A21888">
              <w:rPr>
                <w:rFonts w:eastAsia="Arial"/>
                <w:sz w:val="18"/>
                <w:szCs w:val="18"/>
              </w:rPr>
              <w:t>l’effettuazione</w:t>
            </w:r>
            <w:proofErr w:type="spellEnd"/>
            <w:r w:rsidRPr="00A21888">
              <w:rPr>
                <w:rFonts w:eastAsia="Arial"/>
                <w:sz w:val="18"/>
                <w:szCs w:val="18"/>
              </w:rPr>
              <w:t xml:space="preserve"> </w:t>
            </w:r>
            <w:proofErr w:type="spellStart"/>
            <w:r w:rsidRPr="00A21888">
              <w:rPr>
                <w:rFonts w:eastAsia="Arial"/>
                <w:sz w:val="18"/>
                <w:szCs w:val="18"/>
              </w:rPr>
              <w:t>della</w:t>
            </w:r>
            <w:proofErr w:type="spellEnd"/>
            <w:r w:rsidRPr="00A21888">
              <w:rPr>
                <w:rFonts w:eastAsia="Arial"/>
                <w:sz w:val="18"/>
                <w:szCs w:val="18"/>
              </w:rPr>
              <w:t xml:space="preserve"> </w:t>
            </w:r>
            <w:proofErr w:type="spellStart"/>
            <w:r w:rsidRPr="00A21888">
              <w:rPr>
                <w:rFonts w:eastAsia="Arial"/>
                <w:sz w:val="18"/>
                <w:szCs w:val="18"/>
              </w:rPr>
              <w:t>relativa</w:t>
            </w:r>
            <w:proofErr w:type="spellEnd"/>
            <w:r w:rsidRPr="00A21888">
              <w:rPr>
                <w:rFonts w:eastAsia="Arial"/>
                <w:sz w:val="18"/>
                <w:szCs w:val="18"/>
              </w:rPr>
              <w:t xml:space="preserve"> </w:t>
            </w:r>
            <w:proofErr w:type="spellStart"/>
            <w:r w:rsidRPr="00A21888">
              <w:rPr>
                <w:rFonts w:eastAsia="Arial"/>
                <w:sz w:val="18"/>
                <w:szCs w:val="18"/>
              </w:rPr>
              <w:t>istruttoria</w:t>
            </w:r>
            <w:proofErr w:type="spellEnd"/>
            <w:r w:rsidRPr="00A21888">
              <w:rPr>
                <w:rFonts w:eastAsia="Arial"/>
                <w:sz w:val="18"/>
                <w:szCs w:val="18"/>
              </w:rPr>
              <w:t>.</w:t>
            </w:r>
          </w:p>
        </w:tc>
      </w:tr>
      <w:tr w:rsidR="00A21888" w:rsidRPr="00BB244E" w:rsidTr="006B0947">
        <w:trPr>
          <w:trHeight w:val="1060"/>
        </w:trPr>
        <w:tc>
          <w:tcPr>
            <w:tcW w:w="9709" w:type="dxa"/>
            <w:tcMar>
              <w:top w:w="0" w:type="dxa"/>
              <w:left w:w="283" w:type="dxa"/>
              <w:bottom w:w="0" w:type="dxa"/>
              <w:right w:w="283" w:type="dxa"/>
            </w:tcMar>
          </w:tcPr>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Comunicazione e destinatari dei dati:</w:t>
            </w:r>
            <w:r w:rsidRPr="00A21888">
              <w:rPr>
                <w:rFonts w:eastAsia="Arial"/>
                <w:sz w:val="18"/>
                <w:szCs w:val="18"/>
                <w:lang w:val="it-IT"/>
              </w:rPr>
              <w:t xml:space="preserve"> I dati raccolti potranno altresì essere conosciuti da:</w:t>
            </w:r>
          </w:p>
          <w:p w:rsidR="00187874" w:rsidRPr="00A21888"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A21888">
              <w:rPr>
                <w:rFonts w:eastAsia="Arial"/>
                <w:sz w:val="18"/>
                <w:szCs w:val="18"/>
                <w:lang w:val="it-IT"/>
              </w:rPr>
              <w:t>- soggetti incaricati del trattamento che a vario titolo operano nell’ambito di ACP a cui sono impartite per iscritto le dovute istruzioni per un lecito trattamento dei dati;</w:t>
            </w:r>
          </w:p>
          <w:p w:rsidR="00187874" w:rsidRPr="00A21888"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A21888">
              <w:rPr>
                <w:rFonts w:eastAsia="Arial"/>
                <w:sz w:val="18"/>
                <w:szCs w:val="18"/>
                <w:lang w:val="it-IT"/>
              </w:rPr>
              <w:t xml:space="preserve">- altre Amministrazioni e Autorità pubbliche, cui i dati potranno essere comunicati per adempimenti procedimentali; </w:t>
            </w:r>
          </w:p>
          <w:p w:rsidR="00187874" w:rsidRPr="00A21888"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A21888">
              <w:rPr>
                <w:rFonts w:eastAsia="Arial"/>
                <w:sz w:val="18"/>
                <w:szCs w:val="18"/>
                <w:lang w:val="it-IT"/>
              </w:rPr>
              <w:t xml:space="preserve">- altri concorrenti che facciano richiesta di accesso ai documenti di gara, secondo le modalità e nei limiti di quanto previsto dalla vigente normativa in materia; </w:t>
            </w:r>
          </w:p>
          <w:p w:rsidR="00187874" w:rsidRPr="00A21888" w:rsidRDefault="00187874" w:rsidP="006B0947">
            <w:pPr>
              <w:pBdr>
                <w:top w:val="nil"/>
                <w:left w:val="nil"/>
                <w:bottom w:val="nil"/>
                <w:right w:val="nil"/>
                <w:between w:val="nil"/>
              </w:pBdr>
              <w:ind w:left="123" w:hanging="123"/>
              <w:jc w:val="both"/>
              <w:rPr>
                <w:rFonts w:eastAsia="Arial"/>
                <w:sz w:val="18"/>
                <w:szCs w:val="18"/>
                <w:lang w:val="it-IT"/>
              </w:rPr>
            </w:pPr>
            <w:r w:rsidRPr="00A21888">
              <w:rPr>
                <w:rFonts w:eastAsia="Arial"/>
                <w:sz w:val="18"/>
                <w:szCs w:val="18"/>
                <w:lang w:val="it-IT"/>
              </w:rPr>
              <w:t>- soggetti esterni, i cui nominativi sono a disposizione degli interessati, facenti parte delle Commissioni di valutazione di volta in volta costituite;</w:t>
            </w:r>
          </w:p>
          <w:p w:rsidR="00187874" w:rsidRPr="00A21888"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A21888">
              <w:rPr>
                <w:rFonts w:eastAsia="Arial"/>
                <w:sz w:val="18"/>
                <w:szCs w:val="18"/>
                <w:lang w:val="it-IT"/>
              </w:rPr>
              <w:t xml:space="preserve">- legali incaricati per la tutela dell’ACP in sede giudiziaria. </w:t>
            </w:r>
          </w:p>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sz w:val="18"/>
                <w:szCs w:val="18"/>
                <w:lang w:val="it-IT"/>
              </w:rPr>
              <w:t>I dati non saranno in alcun modo trasferiti e comunicati all’estero e non saranno in alcun modo diffusi e comunicati a soggetti non autorizzati.</w:t>
            </w:r>
          </w:p>
        </w:tc>
      </w:tr>
      <w:tr w:rsidR="00A21888" w:rsidRPr="00BB244E" w:rsidTr="006B0947">
        <w:trPr>
          <w:trHeight w:val="380"/>
        </w:trPr>
        <w:tc>
          <w:tcPr>
            <w:tcW w:w="9709" w:type="dxa"/>
            <w:tcMar>
              <w:top w:w="0" w:type="dxa"/>
              <w:left w:w="283" w:type="dxa"/>
              <w:bottom w:w="0" w:type="dxa"/>
              <w:right w:w="283" w:type="dxa"/>
            </w:tcMar>
          </w:tcPr>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Diffusione</w:t>
            </w:r>
            <w:r w:rsidRPr="00A21888">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187874" w:rsidRPr="00A21888" w:rsidRDefault="00187874" w:rsidP="006B0947">
            <w:pPr>
              <w:pBdr>
                <w:top w:val="nil"/>
                <w:left w:val="nil"/>
                <w:bottom w:val="nil"/>
                <w:right w:val="nil"/>
                <w:between w:val="nil"/>
              </w:pBdr>
              <w:shd w:val="clear" w:color="auto" w:fill="FFFFFF"/>
              <w:rPr>
                <w:rFonts w:eastAsia="Arial"/>
                <w:sz w:val="18"/>
                <w:szCs w:val="18"/>
                <w:lang w:val="it-IT"/>
              </w:rPr>
            </w:pPr>
            <w:r w:rsidRPr="00A21888">
              <w:rPr>
                <w:rFonts w:eastAsia="Arial"/>
                <w:b/>
                <w:sz w:val="18"/>
                <w:szCs w:val="18"/>
                <w:lang w:val="it-IT"/>
              </w:rPr>
              <w:t>Durata</w:t>
            </w:r>
            <w:r w:rsidRPr="00A21888">
              <w:rPr>
                <w:rFonts w:eastAsia="Arial"/>
                <w:sz w:val="18"/>
                <w:szCs w:val="18"/>
                <w:lang w:val="it-IT"/>
              </w:rPr>
              <w:t>: I dati conferiti saranno conservati secondo quanto stabilito dalla vigente normativa.</w:t>
            </w:r>
          </w:p>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Diritti dell’interessato</w:t>
            </w:r>
            <w:r w:rsidRPr="00A21888">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A21888">
              <w:rPr>
                <w:rFonts w:eastAsia="Arial"/>
                <w:i/>
                <w:sz w:val="18"/>
                <w:szCs w:val="18"/>
                <w:lang w:val="it-IT"/>
              </w:rPr>
              <w:t>:</w:t>
            </w:r>
            <w:r w:rsidRPr="00A21888">
              <w:rPr>
                <w:rFonts w:eastAsia="Calibri"/>
                <w:sz w:val="18"/>
                <w:szCs w:val="18"/>
                <w:lang w:val="it-IT"/>
              </w:rPr>
              <w:t xml:space="preserve"> </w:t>
            </w:r>
            <w:hyperlink r:id="rId12">
              <w:r w:rsidRPr="00A21888">
                <w:rPr>
                  <w:rFonts w:eastAsia="Arial"/>
                  <w:sz w:val="18"/>
                  <w:szCs w:val="18"/>
                  <w:u w:val="single"/>
                  <w:lang w:val="it-IT"/>
                </w:rPr>
                <w:t>http://acp.provincia.bz.it/amministrazione-trasparente/dati-ulteriori.asp</w:t>
              </w:r>
            </w:hyperlink>
          </w:p>
          <w:p w:rsidR="00187874" w:rsidRPr="00A21888" w:rsidRDefault="00187874" w:rsidP="006B0947">
            <w:pPr>
              <w:pBdr>
                <w:top w:val="nil"/>
                <w:left w:val="nil"/>
                <w:bottom w:val="nil"/>
                <w:right w:val="nil"/>
                <w:between w:val="nil"/>
              </w:pBdr>
              <w:tabs>
                <w:tab w:val="left" w:pos="959"/>
              </w:tabs>
              <w:jc w:val="both"/>
              <w:rPr>
                <w:rFonts w:eastAsia="Arial"/>
                <w:sz w:val="18"/>
                <w:szCs w:val="18"/>
                <w:lang w:val="it-IT"/>
              </w:rPr>
            </w:pPr>
            <w:r w:rsidRPr="00A21888">
              <w:rPr>
                <w:rFonts w:eastAsia="Arial"/>
                <w:b/>
                <w:sz w:val="18"/>
                <w:szCs w:val="18"/>
                <w:lang w:val="it-IT"/>
              </w:rPr>
              <w:t>Rimedi</w:t>
            </w:r>
            <w:r w:rsidRPr="00A21888">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187874" w:rsidRPr="004F7C6B" w:rsidRDefault="00187874" w:rsidP="00187874">
      <w:pPr>
        <w:pBdr>
          <w:top w:val="nil"/>
          <w:left w:val="nil"/>
          <w:bottom w:val="nil"/>
          <w:right w:val="nil"/>
          <w:between w:val="nil"/>
        </w:pBdr>
        <w:tabs>
          <w:tab w:val="left" w:pos="959"/>
        </w:tabs>
        <w:jc w:val="both"/>
        <w:rPr>
          <w:rFonts w:eastAsia="Arial"/>
          <w:color w:val="FF0000"/>
          <w:sz w:val="18"/>
          <w:szCs w:val="18"/>
          <w:lang w:val="it-IT"/>
        </w:rPr>
      </w:pPr>
    </w:p>
    <w:p w:rsidR="00187874" w:rsidRPr="00A21888" w:rsidRDefault="00187874" w:rsidP="00187874">
      <w:pPr>
        <w:pBdr>
          <w:top w:val="nil"/>
          <w:left w:val="nil"/>
          <w:bottom w:val="nil"/>
          <w:right w:val="nil"/>
          <w:between w:val="nil"/>
        </w:pBdr>
        <w:tabs>
          <w:tab w:val="left" w:pos="959"/>
        </w:tabs>
        <w:jc w:val="both"/>
        <w:rPr>
          <w:rFonts w:eastAsia="Arial"/>
          <w:sz w:val="18"/>
          <w:szCs w:val="18"/>
        </w:rPr>
      </w:pPr>
      <w:proofErr w:type="spellStart"/>
      <w:r w:rsidRPr="00A21888">
        <w:rPr>
          <w:rFonts w:eastAsia="Arial"/>
          <w:sz w:val="18"/>
          <w:szCs w:val="18"/>
        </w:rPr>
        <w:t>Letto</w:t>
      </w:r>
      <w:proofErr w:type="spellEnd"/>
      <w:r w:rsidRPr="00A21888">
        <w:rPr>
          <w:rFonts w:eastAsia="Arial"/>
          <w:sz w:val="18"/>
          <w:szCs w:val="18"/>
        </w:rPr>
        <w:t xml:space="preserve">, </w:t>
      </w:r>
      <w:proofErr w:type="spellStart"/>
      <w:r w:rsidRPr="00A21888">
        <w:rPr>
          <w:rFonts w:eastAsia="Arial"/>
          <w:sz w:val="18"/>
          <w:szCs w:val="18"/>
        </w:rPr>
        <w:t>confermato</w:t>
      </w:r>
      <w:proofErr w:type="spellEnd"/>
      <w:r w:rsidRPr="00A21888">
        <w:rPr>
          <w:rFonts w:eastAsia="Arial"/>
          <w:sz w:val="18"/>
          <w:szCs w:val="18"/>
        </w:rPr>
        <w:t xml:space="preserve"> e </w:t>
      </w:r>
      <w:proofErr w:type="spellStart"/>
      <w:r w:rsidRPr="00A21888">
        <w:rPr>
          <w:rFonts w:eastAsia="Arial"/>
          <w:sz w:val="18"/>
          <w:szCs w:val="18"/>
        </w:rPr>
        <w:t>sottoscritto</w:t>
      </w:r>
      <w:proofErr w:type="spellEnd"/>
      <w:r w:rsidRPr="00A21888">
        <w:rPr>
          <w:rFonts w:eastAsia="Arial"/>
          <w:sz w:val="18"/>
          <w:szCs w:val="18"/>
        </w:rPr>
        <w:t>.</w:t>
      </w:r>
    </w:p>
    <w:p w:rsidR="00187874" w:rsidRPr="00A21888" w:rsidRDefault="00187874" w:rsidP="00187874">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187874" w:rsidRPr="00A21888" w:rsidTr="006B0947">
        <w:tc>
          <w:tcPr>
            <w:tcW w:w="4870" w:type="dxa"/>
          </w:tcPr>
          <w:p w:rsidR="00187874" w:rsidRPr="00A21888"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187874" w:rsidRPr="00A21888" w:rsidRDefault="00187874" w:rsidP="006B0947">
            <w:pPr>
              <w:pBdr>
                <w:top w:val="nil"/>
                <w:left w:val="nil"/>
                <w:bottom w:val="nil"/>
                <w:right w:val="nil"/>
                <w:between w:val="nil"/>
              </w:pBdr>
              <w:tabs>
                <w:tab w:val="left" w:pos="959"/>
              </w:tabs>
              <w:jc w:val="center"/>
              <w:rPr>
                <w:rFonts w:eastAsia="Arial"/>
                <w:sz w:val="18"/>
                <w:szCs w:val="18"/>
                <w:lang w:val="it-IT"/>
              </w:rPr>
            </w:pPr>
          </w:p>
          <w:p w:rsidR="00187874" w:rsidRPr="00A21888" w:rsidRDefault="00187874" w:rsidP="006B0947">
            <w:pPr>
              <w:pBdr>
                <w:top w:val="nil"/>
                <w:left w:val="nil"/>
                <w:bottom w:val="nil"/>
                <w:right w:val="nil"/>
                <w:between w:val="nil"/>
              </w:pBdr>
              <w:tabs>
                <w:tab w:val="left" w:pos="959"/>
              </w:tabs>
              <w:jc w:val="center"/>
              <w:rPr>
                <w:rFonts w:eastAsia="Calibri"/>
                <w:sz w:val="18"/>
                <w:szCs w:val="18"/>
                <w:lang w:val="it-IT"/>
              </w:rPr>
            </w:pPr>
            <w:r w:rsidRPr="00A21888">
              <w:rPr>
                <w:rFonts w:eastAsia="Arial"/>
                <w:sz w:val="18"/>
                <w:szCs w:val="18"/>
                <w:lang w:val="it-IT"/>
              </w:rPr>
              <w:t>Il legale rappresentante / il procuratore</w:t>
            </w:r>
            <w:bookmarkStart w:id="42" w:name="gjdgxs" w:colFirst="0" w:colLast="0"/>
            <w:bookmarkEnd w:id="42"/>
          </w:p>
          <w:p w:rsidR="00187874" w:rsidRPr="00A21888" w:rsidRDefault="00187874" w:rsidP="006B0947">
            <w:pPr>
              <w:pBdr>
                <w:top w:val="nil"/>
                <w:left w:val="nil"/>
                <w:bottom w:val="nil"/>
                <w:right w:val="nil"/>
                <w:between w:val="nil"/>
              </w:pBdr>
              <w:tabs>
                <w:tab w:val="left" w:pos="959"/>
              </w:tabs>
              <w:jc w:val="center"/>
              <w:rPr>
                <w:rFonts w:eastAsia="Arial"/>
                <w:sz w:val="18"/>
                <w:szCs w:val="18"/>
              </w:rPr>
            </w:pPr>
            <w:r w:rsidRPr="00A21888">
              <w:rPr>
                <w:rFonts w:eastAsia="Arial"/>
                <w:sz w:val="18"/>
                <w:szCs w:val="18"/>
              </w:rPr>
              <w:lastRenderedPageBreak/>
              <w:fldChar w:fldCharType="begin">
                <w:ffData>
                  <w:name w:val="Text23"/>
                  <w:enabled/>
                  <w:calcOnExit w:val="0"/>
                  <w:textInput/>
                </w:ffData>
              </w:fldChar>
            </w:r>
            <w:bookmarkStart w:id="43" w:name="Text23"/>
            <w:r w:rsidRPr="00A21888">
              <w:rPr>
                <w:rFonts w:eastAsia="Arial"/>
                <w:sz w:val="18"/>
                <w:szCs w:val="18"/>
              </w:rPr>
              <w:instrText xml:space="preserve"> FORMTEXT </w:instrText>
            </w:r>
            <w:r w:rsidRPr="00A21888">
              <w:rPr>
                <w:rFonts w:eastAsia="Arial"/>
                <w:sz w:val="18"/>
                <w:szCs w:val="18"/>
              </w:rPr>
            </w:r>
            <w:r w:rsidRPr="00A21888">
              <w:rPr>
                <w:rFonts w:eastAsia="Arial"/>
                <w:sz w:val="18"/>
                <w:szCs w:val="18"/>
              </w:rPr>
              <w:fldChar w:fldCharType="separate"/>
            </w:r>
            <w:r w:rsidRPr="00A21888">
              <w:rPr>
                <w:rFonts w:eastAsia="Arial"/>
                <w:noProof/>
                <w:sz w:val="18"/>
                <w:szCs w:val="18"/>
              </w:rPr>
              <w:t> </w:t>
            </w:r>
            <w:r w:rsidRPr="00A21888">
              <w:rPr>
                <w:rFonts w:eastAsia="Arial"/>
                <w:noProof/>
                <w:sz w:val="18"/>
                <w:szCs w:val="18"/>
              </w:rPr>
              <w:t> </w:t>
            </w:r>
            <w:r w:rsidRPr="00A21888">
              <w:rPr>
                <w:rFonts w:eastAsia="Arial"/>
                <w:noProof/>
                <w:sz w:val="18"/>
                <w:szCs w:val="18"/>
              </w:rPr>
              <w:t> </w:t>
            </w:r>
            <w:r w:rsidRPr="00A21888">
              <w:rPr>
                <w:rFonts w:eastAsia="Arial"/>
                <w:noProof/>
                <w:sz w:val="18"/>
                <w:szCs w:val="18"/>
              </w:rPr>
              <w:t> </w:t>
            </w:r>
            <w:r w:rsidRPr="00A21888">
              <w:rPr>
                <w:rFonts w:eastAsia="Arial"/>
                <w:noProof/>
                <w:sz w:val="18"/>
                <w:szCs w:val="18"/>
              </w:rPr>
              <w:t> </w:t>
            </w:r>
            <w:r w:rsidRPr="00A21888">
              <w:rPr>
                <w:rFonts w:eastAsia="Arial"/>
                <w:sz w:val="18"/>
                <w:szCs w:val="18"/>
              </w:rPr>
              <w:fldChar w:fldCharType="end"/>
            </w:r>
            <w:bookmarkEnd w:id="43"/>
          </w:p>
          <w:p w:rsidR="00187874" w:rsidRPr="00A21888" w:rsidRDefault="00187874" w:rsidP="006B0947">
            <w:pPr>
              <w:pBdr>
                <w:top w:val="nil"/>
                <w:left w:val="nil"/>
                <w:bottom w:val="nil"/>
                <w:right w:val="nil"/>
                <w:between w:val="nil"/>
              </w:pBdr>
              <w:tabs>
                <w:tab w:val="left" w:pos="959"/>
              </w:tabs>
              <w:jc w:val="center"/>
              <w:rPr>
                <w:rFonts w:eastAsia="Arial"/>
                <w:sz w:val="18"/>
                <w:szCs w:val="18"/>
              </w:rPr>
            </w:pPr>
            <w:r w:rsidRPr="00A21888">
              <w:rPr>
                <w:rFonts w:eastAsia="Arial"/>
                <w:sz w:val="18"/>
                <w:szCs w:val="18"/>
              </w:rPr>
              <w:t>(</w:t>
            </w:r>
            <w:proofErr w:type="spellStart"/>
            <w:r w:rsidRPr="00A21888">
              <w:rPr>
                <w:rFonts w:eastAsia="Arial"/>
                <w:sz w:val="18"/>
                <w:szCs w:val="18"/>
              </w:rPr>
              <w:t>sottoscritto</w:t>
            </w:r>
            <w:proofErr w:type="spellEnd"/>
            <w:r w:rsidRPr="00A21888">
              <w:rPr>
                <w:rFonts w:eastAsia="Arial"/>
                <w:sz w:val="18"/>
                <w:szCs w:val="18"/>
              </w:rPr>
              <w:t xml:space="preserve"> con </w:t>
            </w:r>
            <w:proofErr w:type="spellStart"/>
            <w:r w:rsidRPr="00A21888">
              <w:rPr>
                <w:rFonts w:eastAsia="Arial"/>
                <w:sz w:val="18"/>
                <w:szCs w:val="18"/>
              </w:rPr>
              <w:t>firma</w:t>
            </w:r>
            <w:proofErr w:type="spellEnd"/>
            <w:r w:rsidRPr="00A21888">
              <w:rPr>
                <w:rFonts w:eastAsia="Arial"/>
                <w:sz w:val="18"/>
                <w:szCs w:val="18"/>
              </w:rPr>
              <w:t xml:space="preserve"> </w:t>
            </w:r>
            <w:proofErr w:type="spellStart"/>
            <w:r w:rsidRPr="00A21888">
              <w:rPr>
                <w:rFonts w:eastAsia="Arial"/>
                <w:sz w:val="18"/>
                <w:szCs w:val="18"/>
              </w:rPr>
              <w:t>digitale</w:t>
            </w:r>
            <w:proofErr w:type="spellEnd"/>
            <w:r w:rsidRPr="00A21888">
              <w:rPr>
                <w:rFonts w:eastAsia="Arial"/>
                <w:sz w:val="18"/>
                <w:szCs w:val="18"/>
              </w:rPr>
              <w:t>)</w:t>
            </w:r>
          </w:p>
          <w:p w:rsidR="00187874" w:rsidRPr="00A21888"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r>
    </w:tbl>
    <w:p w:rsidR="00430565" w:rsidRPr="00A21888" w:rsidRDefault="00430565" w:rsidP="00430565">
      <w:pPr>
        <w:pBdr>
          <w:top w:val="nil"/>
          <w:left w:val="nil"/>
          <w:bottom w:val="nil"/>
          <w:right w:val="nil"/>
          <w:between w:val="nil"/>
        </w:pBdr>
        <w:tabs>
          <w:tab w:val="left" w:pos="959"/>
        </w:tabs>
        <w:jc w:val="both"/>
        <w:rPr>
          <w:rFonts w:eastAsia="Arial"/>
          <w:sz w:val="18"/>
          <w:szCs w:val="18"/>
          <w:lang w:val="it-IT"/>
        </w:rPr>
      </w:pPr>
    </w:p>
    <w:bookmarkEnd w:id="41"/>
    <w:p w:rsidR="00D60A42" w:rsidRDefault="00D60A42" w:rsidP="00D60A42">
      <w:pPr>
        <w:spacing w:line="360" w:lineRule="auto"/>
        <w:jc w:val="both"/>
        <w:rPr>
          <w:b/>
          <w:bCs/>
          <w:i/>
          <w:iCs/>
          <w:sz w:val="18"/>
          <w:szCs w:val="18"/>
          <w:lang w:val="it-IT"/>
        </w:rPr>
      </w:pPr>
    </w:p>
    <w:p w:rsidR="00D60A42" w:rsidRDefault="00D60A42" w:rsidP="00D60A42">
      <w:pPr>
        <w:spacing w:line="360" w:lineRule="auto"/>
        <w:jc w:val="both"/>
        <w:rPr>
          <w:b/>
          <w:bCs/>
          <w:i/>
          <w:iCs/>
          <w:sz w:val="18"/>
          <w:szCs w:val="18"/>
          <w:lang w:val="it-IT"/>
        </w:rPr>
      </w:pPr>
    </w:p>
    <w:p w:rsidR="00187874" w:rsidRDefault="00187874">
      <w:pPr>
        <w:suppressAutoHyphens w:val="0"/>
        <w:rPr>
          <w:b/>
          <w:bCs/>
          <w:color w:val="FF0000"/>
          <w:lang w:val="it-IT"/>
        </w:rPr>
      </w:pPr>
      <w:r>
        <w:rPr>
          <w:b/>
          <w:bCs/>
          <w:color w:val="FF0000"/>
          <w:lang w:val="it-IT"/>
        </w:rPr>
        <w:br w:type="page"/>
      </w:r>
    </w:p>
    <w:p w:rsidR="00D309AE" w:rsidRPr="00D60A42" w:rsidRDefault="00D309AE" w:rsidP="00D60A42">
      <w:pPr>
        <w:spacing w:line="360" w:lineRule="auto"/>
        <w:jc w:val="both"/>
        <w:rPr>
          <w:b/>
          <w:bCs/>
          <w:color w:val="FF0000"/>
          <w:lang w:val="it-IT"/>
        </w:rPr>
      </w:pPr>
    </w:p>
    <w:sectPr w:rsidR="00D309AE" w:rsidRPr="00D60A42" w:rsidSect="001034B4">
      <w:headerReference w:type="default" r:id="rId13"/>
      <w:footerReference w:type="default" r:id="rId14"/>
      <w:headerReference w:type="first" r:id="rId15"/>
      <w:footerReference w:type="first" r:id="rId16"/>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4EA5" w:rsidRDefault="00934EA5" w:rsidP="00092646">
      <w:r>
        <w:separator/>
      </w:r>
    </w:p>
  </w:endnote>
  <w:endnote w:type="continuationSeparator" w:id="0">
    <w:p w:rsidR="00934EA5" w:rsidRDefault="00934EA5" w:rsidP="00092646">
      <w:r>
        <w:continuationSeparator/>
      </w:r>
    </w:p>
  </w:endnote>
  <w:endnote w:id="1">
    <w:p w:rsidR="006B0947" w:rsidRPr="002274E4" w:rsidRDefault="006B0947" w:rsidP="00202485">
      <w:pPr>
        <w:pStyle w:val="Testonotadichiusura"/>
        <w:ind w:left="284" w:hanging="284"/>
        <w:jc w:val="both"/>
        <w:rPr>
          <w:sz w:val="16"/>
          <w:szCs w:val="16"/>
          <w:lang w:val="it-IT"/>
        </w:rPr>
      </w:pPr>
      <w:r w:rsidRPr="00C52CE9">
        <w:rPr>
          <w:rStyle w:val="Rimandonotadichiusura"/>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rsidR="006B0947" w:rsidRPr="002274E4" w:rsidRDefault="006B0947"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rsidR="006B0947" w:rsidRPr="002274E4" w:rsidRDefault="006B0947"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rsidR="006B0947" w:rsidRPr="002274E4" w:rsidRDefault="006B0947"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rsidR="006B0947" w:rsidRPr="002274E4" w:rsidRDefault="006B0947"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rsidR="006B0947" w:rsidRPr="002274E4" w:rsidRDefault="006B0947"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rsidR="006B0947" w:rsidRPr="001E62FD" w:rsidRDefault="006B0947" w:rsidP="00783FF1">
      <w:pPr>
        <w:pStyle w:val="Testonotadichiusura"/>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rsidR="006B0947" w:rsidRPr="00B36925" w:rsidRDefault="006B0947" w:rsidP="00783FF1">
      <w:pPr>
        <w:pStyle w:val="Testonotadichiusura"/>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rsidR="006B0947" w:rsidRPr="00602E1C" w:rsidRDefault="006B0947" w:rsidP="00202485">
      <w:pPr>
        <w:pStyle w:val="Testonotadichiusura"/>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rsidR="006B0947" w:rsidRPr="00602E1C" w:rsidRDefault="006B0947"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rsidR="006B0947" w:rsidRPr="00075AEF" w:rsidRDefault="006B0947" w:rsidP="006B0947">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6B0947" w:rsidRPr="00075AEF" w:rsidRDefault="006B0947" w:rsidP="006B0947">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6B0947" w:rsidRPr="00075AEF" w:rsidRDefault="006B0947" w:rsidP="006B0947">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6B0947" w:rsidRPr="00075AEF" w:rsidRDefault="006B0947" w:rsidP="006B0947">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2">
    <w:p w:rsidR="006B0947" w:rsidRPr="005252DE" w:rsidRDefault="006B0947" w:rsidP="0020248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3">
    <w:p w:rsidR="006B0947" w:rsidRPr="005252DE" w:rsidRDefault="006B0947" w:rsidP="0020248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4">
    <w:p w:rsidR="006B0947" w:rsidRPr="005252DE" w:rsidRDefault="006B0947" w:rsidP="0020248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5">
    <w:p w:rsidR="006B0947" w:rsidRPr="005252DE" w:rsidRDefault="006B0947" w:rsidP="00702057">
      <w:pPr>
        <w:pStyle w:val="Testonotadichiusura"/>
        <w:ind w:left="284" w:hanging="284"/>
        <w:jc w:val="both"/>
        <w:rPr>
          <w:sz w:val="16"/>
          <w:szCs w:val="16"/>
          <w:lang w:val="it-IT"/>
        </w:rPr>
      </w:pPr>
      <w:r w:rsidRPr="006B0947">
        <w:rPr>
          <w:rStyle w:val="Rimandonotadichiusura"/>
          <w:rFonts w:cs="Arial"/>
          <w:sz w:val="16"/>
          <w:szCs w:val="16"/>
        </w:rPr>
        <w:endnoteRef/>
      </w:r>
      <w:r w:rsidRPr="006B0947">
        <w:rPr>
          <w:sz w:val="16"/>
          <w:szCs w:val="16"/>
          <w:lang w:val="it-IT"/>
        </w:rPr>
        <w:tab/>
        <w:t>L’art. 110 d.lgs. 50/2016 verrà sos</w:t>
      </w:r>
      <w:r w:rsidR="00A75D55">
        <w:rPr>
          <w:sz w:val="16"/>
          <w:szCs w:val="16"/>
          <w:lang w:val="it-IT"/>
        </w:rPr>
        <w:t>tituito a partire dal 01.09.2021</w:t>
      </w:r>
      <w:r w:rsidRPr="006B0947">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0947" w:rsidRDefault="006B0947">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6B0947" w:rsidRPr="00463DE8" w:rsidTr="006B0947">
      <w:trPr>
        <w:cantSplit/>
      </w:trPr>
      <w:tc>
        <w:tcPr>
          <w:tcW w:w="4990" w:type="dxa"/>
        </w:tcPr>
        <w:p w:rsidR="006B0947" w:rsidRPr="00A21888" w:rsidRDefault="006B0947" w:rsidP="009333C9">
          <w:pPr>
            <w:spacing w:before="80" w:line="180" w:lineRule="exact"/>
            <w:jc w:val="right"/>
            <w:rPr>
              <w:sz w:val="16"/>
              <w:lang w:val="de-DE"/>
            </w:rPr>
          </w:pPr>
          <w:r w:rsidRPr="00A21888">
            <w:rPr>
              <w:sz w:val="16"/>
              <w:lang w:val="de-DE"/>
            </w:rPr>
            <w:t xml:space="preserve">Südtiroler Straße 50 </w:t>
          </w:r>
          <w:r w:rsidRPr="00A21888">
            <w:rPr>
              <w:rFonts w:ascii="Wingdings" w:hAnsi="Wingdings"/>
              <w:sz w:val="14"/>
            </w:rPr>
            <w:t></w:t>
          </w:r>
          <w:r w:rsidRPr="00A21888">
            <w:rPr>
              <w:sz w:val="16"/>
              <w:lang w:val="de-DE"/>
            </w:rPr>
            <w:t xml:space="preserve"> 39100 Bozen</w:t>
          </w:r>
        </w:p>
        <w:p w:rsidR="006B0947" w:rsidRPr="00A21888" w:rsidRDefault="006B0947" w:rsidP="009333C9">
          <w:pPr>
            <w:spacing w:line="180" w:lineRule="exact"/>
            <w:jc w:val="right"/>
            <w:rPr>
              <w:sz w:val="16"/>
              <w:szCs w:val="16"/>
              <w:lang w:val="de-DE"/>
            </w:rPr>
          </w:pPr>
          <w:r w:rsidRPr="00A21888">
            <w:rPr>
              <w:sz w:val="16"/>
              <w:lang w:val="de-DE"/>
            </w:rPr>
            <w:t xml:space="preserve">Tel. </w:t>
          </w:r>
          <w:r w:rsidRPr="00A21888">
            <w:rPr>
              <w:sz w:val="16"/>
              <w:szCs w:val="16"/>
              <w:lang w:val="de-DE"/>
            </w:rPr>
            <w:t xml:space="preserve">0471 41 40 10 </w:t>
          </w:r>
          <w:r w:rsidRPr="00A21888">
            <w:rPr>
              <w:rFonts w:ascii="Wingdings" w:hAnsi="Wingdings"/>
              <w:sz w:val="16"/>
              <w:szCs w:val="16"/>
            </w:rPr>
            <w:t></w:t>
          </w:r>
          <w:r w:rsidRPr="00A21888">
            <w:rPr>
              <w:sz w:val="16"/>
              <w:szCs w:val="16"/>
              <w:lang w:val="de-DE"/>
            </w:rPr>
            <w:t xml:space="preserve"> Fax 0471 41 40 09</w:t>
          </w:r>
        </w:p>
        <w:p w:rsidR="006B0947" w:rsidRPr="00A21888" w:rsidRDefault="00BB244E" w:rsidP="009333C9">
          <w:pPr>
            <w:spacing w:line="180" w:lineRule="exact"/>
            <w:jc w:val="right"/>
            <w:rPr>
              <w:sz w:val="16"/>
              <w:szCs w:val="16"/>
              <w:lang w:val="de-DE"/>
            </w:rPr>
          </w:pPr>
          <w:hyperlink r:id="rId1" w:history="1">
            <w:r w:rsidR="006B0947" w:rsidRPr="00A21888">
              <w:rPr>
                <w:sz w:val="16"/>
                <w:szCs w:val="16"/>
                <w:lang w:val="de-DE"/>
              </w:rPr>
              <w:t>http://aov.provinz.bz.it</w:t>
            </w:r>
            <w:r w:rsidR="006B0947" w:rsidRPr="00A21888">
              <w:rPr>
                <w:rStyle w:val="Collegamentoipertestuale"/>
                <w:color w:val="auto"/>
                <w:sz w:val="16"/>
                <w:szCs w:val="16"/>
                <w:lang w:val="de-DE"/>
              </w:rPr>
              <w:t>/</w:t>
            </w:r>
          </w:hyperlink>
        </w:p>
        <w:p w:rsidR="006B0947" w:rsidRPr="00A21888" w:rsidRDefault="006B0947" w:rsidP="009333C9">
          <w:pPr>
            <w:spacing w:line="180" w:lineRule="exact"/>
            <w:jc w:val="right"/>
            <w:rPr>
              <w:sz w:val="16"/>
              <w:szCs w:val="16"/>
              <w:lang w:val="de-DE"/>
            </w:rPr>
          </w:pPr>
          <w:r w:rsidRPr="00A21888">
            <w:rPr>
              <w:sz w:val="16"/>
              <w:szCs w:val="16"/>
              <w:lang w:val="de-DE"/>
            </w:rPr>
            <w:t>aov-acp.servicesupply@pec.prov.bz.it</w:t>
          </w:r>
        </w:p>
        <w:p w:rsidR="006B0947" w:rsidRPr="00A21888" w:rsidRDefault="006B0947" w:rsidP="009333C9">
          <w:pPr>
            <w:spacing w:line="180" w:lineRule="exact"/>
            <w:jc w:val="right"/>
            <w:rPr>
              <w:sz w:val="16"/>
              <w:lang w:val="de-DE"/>
            </w:rPr>
          </w:pPr>
          <w:r w:rsidRPr="00A21888">
            <w:rPr>
              <w:sz w:val="16"/>
              <w:szCs w:val="16"/>
              <w:lang w:val="de-DE"/>
            </w:rPr>
            <w:t>aov.dienst-lieferung@provinz.bz</w:t>
          </w:r>
          <w:r w:rsidRPr="00A21888">
            <w:rPr>
              <w:sz w:val="16"/>
              <w:lang w:val="de-DE"/>
            </w:rPr>
            <w:t>.it</w:t>
          </w:r>
        </w:p>
        <w:p w:rsidR="006B0947" w:rsidRPr="00A21888" w:rsidRDefault="006B0947" w:rsidP="009333C9">
          <w:pPr>
            <w:spacing w:line="180" w:lineRule="exact"/>
            <w:jc w:val="right"/>
            <w:rPr>
              <w:sz w:val="16"/>
            </w:rPr>
          </w:pPr>
          <w:proofErr w:type="spellStart"/>
          <w:proofErr w:type="gramStart"/>
          <w:r w:rsidRPr="00A21888">
            <w:rPr>
              <w:sz w:val="16"/>
            </w:rPr>
            <w:t>Steuernr</w:t>
          </w:r>
          <w:proofErr w:type="spellEnd"/>
          <w:r w:rsidRPr="00A21888">
            <w:rPr>
              <w:sz w:val="16"/>
            </w:rPr>
            <w:t>./</w:t>
          </w:r>
          <w:proofErr w:type="spellStart"/>
          <w:proofErr w:type="gramEnd"/>
          <w:r w:rsidRPr="00A21888">
            <w:rPr>
              <w:sz w:val="16"/>
            </w:rPr>
            <w:t>Mwst.Nr</w:t>
          </w:r>
          <w:proofErr w:type="spellEnd"/>
          <w:r w:rsidRPr="00A21888">
            <w:rPr>
              <w:sz w:val="16"/>
            </w:rPr>
            <w:t>. 94116410211</w:t>
          </w:r>
        </w:p>
      </w:tc>
      <w:tc>
        <w:tcPr>
          <w:tcW w:w="227" w:type="dxa"/>
          <w:vAlign w:val="center"/>
        </w:tcPr>
        <w:p w:rsidR="006B0947" w:rsidRPr="00A21888" w:rsidRDefault="006B0947" w:rsidP="009333C9">
          <w:pPr>
            <w:spacing w:before="80"/>
            <w:jc w:val="center"/>
            <w:rPr>
              <w:sz w:val="16"/>
            </w:rPr>
          </w:pPr>
        </w:p>
      </w:tc>
      <w:tc>
        <w:tcPr>
          <w:tcW w:w="907" w:type="dxa"/>
          <w:vAlign w:val="center"/>
        </w:tcPr>
        <w:p w:rsidR="006B0947" w:rsidRPr="00A21888" w:rsidRDefault="006B0947" w:rsidP="009333C9"/>
      </w:tc>
      <w:tc>
        <w:tcPr>
          <w:tcW w:w="227" w:type="dxa"/>
          <w:vAlign w:val="center"/>
        </w:tcPr>
        <w:p w:rsidR="006B0947" w:rsidRPr="00A21888" w:rsidRDefault="006B0947" w:rsidP="009333C9">
          <w:pPr>
            <w:spacing w:before="80"/>
            <w:jc w:val="center"/>
            <w:rPr>
              <w:sz w:val="16"/>
            </w:rPr>
          </w:pPr>
        </w:p>
      </w:tc>
      <w:tc>
        <w:tcPr>
          <w:tcW w:w="4990" w:type="dxa"/>
        </w:tcPr>
        <w:p w:rsidR="006B0947" w:rsidRPr="00A21888" w:rsidRDefault="006B0947" w:rsidP="009333C9">
          <w:pPr>
            <w:spacing w:before="80" w:line="180" w:lineRule="exact"/>
            <w:rPr>
              <w:sz w:val="16"/>
              <w:lang w:val="it-IT"/>
            </w:rPr>
          </w:pPr>
          <w:r w:rsidRPr="00A21888">
            <w:rPr>
              <w:sz w:val="16"/>
              <w:lang w:val="it-IT"/>
            </w:rPr>
            <w:t xml:space="preserve">via Alto Adige 50 </w:t>
          </w:r>
          <w:r w:rsidRPr="00A21888">
            <w:rPr>
              <w:rFonts w:ascii="Wingdings" w:hAnsi="Wingdings"/>
              <w:sz w:val="14"/>
            </w:rPr>
            <w:t></w:t>
          </w:r>
          <w:r w:rsidRPr="00A21888">
            <w:rPr>
              <w:sz w:val="16"/>
              <w:lang w:val="it-IT"/>
            </w:rPr>
            <w:t xml:space="preserve"> 39100 Bolzano</w:t>
          </w:r>
        </w:p>
        <w:p w:rsidR="006B0947" w:rsidRPr="00A21888" w:rsidRDefault="006B0947" w:rsidP="009333C9">
          <w:pPr>
            <w:spacing w:line="180" w:lineRule="exact"/>
            <w:rPr>
              <w:sz w:val="16"/>
              <w:lang w:val="it-IT"/>
            </w:rPr>
          </w:pPr>
          <w:r w:rsidRPr="00A21888">
            <w:rPr>
              <w:sz w:val="16"/>
              <w:lang w:val="it-IT"/>
            </w:rPr>
            <w:t xml:space="preserve">Tel. 0471 41 40 10 </w:t>
          </w:r>
          <w:r w:rsidRPr="00A21888">
            <w:rPr>
              <w:rFonts w:ascii="Wingdings" w:hAnsi="Wingdings"/>
              <w:sz w:val="14"/>
            </w:rPr>
            <w:t></w:t>
          </w:r>
          <w:r w:rsidRPr="00A21888">
            <w:rPr>
              <w:sz w:val="16"/>
              <w:lang w:val="it-IT"/>
            </w:rPr>
            <w:t xml:space="preserve"> Fax 0471 41 40 09</w:t>
          </w:r>
        </w:p>
        <w:p w:rsidR="006B0947" w:rsidRPr="00A21888" w:rsidRDefault="00BB244E" w:rsidP="009333C9">
          <w:pPr>
            <w:spacing w:line="180" w:lineRule="exact"/>
            <w:rPr>
              <w:sz w:val="16"/>
              <w:szCs w:val="16"/>
              <w:lang w:val="it-IT"/>
            </w:rPr>
          </w:pPr>
          <w:hyperlink r:id="rId2" w:history="1">
            <w:r w:rsidR="006B0947" w:rsidRPr="00A21888">
              <w:rPr>
                <w:sz w:val="16"/>
                <w:szCs w:val="16"/>
                <w:lang w:val="it-IT"/>
              </w:rPr>
              <w:t>http://acp.provincia.bz.it/</w:t>
            </w:r>
          </w:hyperlink>
        </w:p>
        <w:p w:rsidR="006B0947" w:rsidRPr="00A21888" w:rsidRDefault="006B0947" w:rsidP="009333C9">
          <w:pPr>
            <w:spacing w:line="180" w:lineRule="exact"/>
            <w:rPr>
              <w:sz w:val="16"/>
              <w:lang w:val="it-IT"/>
            </w:rPr>
          </w:pPr>
          <w:r w:rsidRPr="00A21888">
            <w:rPr>
              <w:sz w:val="16"/>
              <w:lang w:val="it-IT"/>
            </w:rPr>
            <w:t>aov-acp.servicesupply@pec.prov.bz.it</w:t>
          </w:r>
        </w:p>
        <w:p w:rsidR="006B0947" w:rsidRPr="00A21888" w:rsidRDefault="006B0947" w:rsidP="009333C9">
          <w:pPr>
            <w:spacing w:line="180" w:lineRule="exact"/>
            <w:rPr>
              <w:sz w:val="16"/>
              <w:lang w:val="it-IT"/>
            </w:rPr>
          </w:pPr>
          <w:r w:rsidRPr="00A21888">
            <w:rPr>
              <w:sz w:val="16"/>
              <w:lang w:val="it-IT"/>
            </w:rPr>
            <w:t>acp.serv-forniture@provincia.bz.it</w:t>
          </w:r>
        </w:p>
        <w:p w:rsidR="006B0947" w:rsidRPr="00A21888" w:rsidRDefault="006B0947" w:rsidP="009333C9">
          <w:pPr>
            <w:spacing w:line="180" w:lineRule="exact"/>
            <w:rPr>
              <w:sz w:val="16"/>
              <w:lang w:val="it-IT"/>
            </w:rPr>
          </w:pPr>
          <w:r w:rsidRPr="00A21888">
            <w:rPr>
              <w:sz w:val="16"/>
              <w:lang w:val="it-IT"/>
            </w:rPr>
            <w:t>Codice fiscale/Partita Iva 94116410211</w:t>
          </w:r>
        </w:p>
      </w:tc>
    </w:tr>
  </w:tbl>
  <w:p w:rsidR="006B0947" w:rsidRPr="008343DC" w:rsidRDefault="006B0947">
    <w:pPr>
      <w:pStyle w:val="Pidipagina"/>
      <w:tabs>
        <w:tab w:val="clear" w:pos="4536"/>
        <w:tab w:val="clear" w:pos="9072"/>
      </w:tabs>
      <w:spacing w:line="20" w:lineRule="exact"/>
      <w:rPr>
        <w:lang w:val="it-IT"/>
      </w:rPr>
    </w:pPr>
  </w:p>
  <w:p w:rsidR="006B0947" w:rsidRPr="008343DC" w:rsidRDefault="006B0947">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4EA5" w:rsidRDefault="00934EA5" w:rsidP="00092646">
      <w:r>
        <w:separator/>
      </w:r>
    </w:p>
  </w:footnote>
  <w:footnote w:type="continuationSeparator" w:id="0">
    <w:p w:rsidR="00934EA5" w:rsidRDefault="00934EA5"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21888" w:rsidRPr="00BB244E">
      <w:trPr>
        <w:cantSplit/>
        <w:trHeight w:hRule="exact" w:val="460"/>
      </w:trPr>
      <w:tc>
        <w:tcPr>
          <w:tcW w:w="5245" w:type="dxa"/>
        </w:tcPr>
        <w:p w:rsidR="006B0947" w:rsidRPr="00A21888" w:rsidRDefault="006B0947">
          <w:pPr>
            <w:snapToGrid w:val="0"/>
            <w:spacing w:before="220" w:after="60"/>
            <w:jc w:val="right"/>
            <w:rPr>
              <w:spacing w:val="2"/>
              <w:sz w:val="15"/>
              <w:szCs w:val="15"/>
            </w:rPr>
          </w:pPr>
          <w:r w:rsidRPr="00A21888">
            <w:rPr>
              <w:spacing w:val="2"/>
              <w:sz w:val="15"/>
              <w:szCs w:val="15"/>
            </w:rPr>
            <w:t>AUTONOME PROVINZ BOZEN - SÜDTIROL</w:t>
          </w:r>
        </w:p>
      </w:tc>
      <w:tc>
        <w:tcPr>
          <w:tcW w:w="851" w:type="dxa"/>
          <w:vMerge w:val="restart"/>
        </w:tcPr>
        <w:p w:rsidR="006B0947" w:rsidRPr="00A21888" w:rsidRDefault="006B0947">
          <w:pPr>
            <w:snapToGrid w:val="0"/>
            <w:jc w:val="center"/>
            <w:rPr>
              <w:spacing w:val="-2"/>
              <w:sz w:val="15"/>
              <w:szCs w:val="15"/>
              <w:lang w:val="it-IT"/>
            </w:rPr>
          </w:pPr>
          <w:r w:rsidRPr="00A21888">
            <w:rPr>
              <w:noProof/>
              <w:lang w:val="de-DE" w:eastAsia="de-DE"/>
            </w:rPr>
            <w:drawing>
              <wp:inline distT="0" distB="0" distL="0" distR="0" wp14:anchorId="69C97D6A" wp14:editId="71DD383A">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6B0947" w:rsidRPr="00A21888" w:rsidRDefault="006B0947">
          <w:pPr>
            <w:pStyle w:val="Intestazione"/>
            <w:tabs>
              <w:tab w:val="clear" w:pos="4536"/>
              <w:tab w:val="clear" w:pos="9072"/>
            </w:tabs>
            <w:snapToGrid w:val="0"/>
            <w:spacing w:before="220" w:after="60"/>
            <w:rPr>
              <w:spacing w:val="-2"/>
              <w:sz w:val="15"/>
              <w:szCs w:val="15"/>
              <w:lang w:val="it-IT"/>
            </w:rPr>
          </w:pPr>
          <w:r w:rsidRPr="00A21888">
            <w:rPr>
              <w:spacing w:val="-2"/>
              <w:sz w:val="15"/>
              <w:szCs w:val="15"/>
              <w:lang w:val="it-IT"/>
            </w:rPr>
            <w:t>PROVINCIA AUTONOMA DI BOLZANO - ALTO ADIGE</w:t>
          </w:r>
        </w:p>
      </w:tc>
    </w:tr>
    <w:tr w:rsidR="00A21888" w:rsidRPr="00A21888">
      <w:trPr>
        <w:cantSplit/>
      </w:trPr>
      <w:tc>
        <w:tcPr>
          <w:tcW w:w="5245" w:type="dxa"/>
          <w:tcBorders>
            <w:top w:val="single" w:sz="2" w:space="0" w:color="000000"/>
          </w:tcBorders>
        </w:tcPr>
        <w:p w:rsidR="006B0947" w:rsidRPr="00A21888" w:rsidRDefault="006B0947">
          <w:pPr>
            <w:snapToGrid w:val="0"/>
            <w:spacing w:before="80" w:line="180" w:lineRule="exact"/>
            <w:jc w:val="right"/>
            <w:rPr>
              <w:sz w:val="16"/>
              <w:szCs w:val="16"/>
              <w:lang w:val="it-IT"/>
            </w:rPr>
          </w:pPr>
        </w:p>
      </w:tc>
      <w:tc>
        <w:tcPr>
          <w:tcW w:w="851" w:type="dxa"/>
          <w:vMerge/>
        </w:tcPr>
        <w:p w:rsidR="006B0947" w:rsidRPr="00A21888" w:rsidRDefault="006B0947">
          <w:pPr>
            <w:rPr>
              <w:lang w:val="it-IT"/>
            </w:rPr>
          </w:pPr>
        </w:p>
      </w:tc>
      <w:tc>
        <w:tcPr>
          <w:tcW w:w="5245" w:type="dxa"/>
          <w:tcBorders>
            <w:top w:val="single" w:sz="2" w:space="0" w:color="000000"/>
          </w:tcBorders>
        </w:tcPr>
        <w:p w:rsidR="006B0947" w:rsidRPr="00A21888" w:rsidRDefault="006B0947">
          <w:pPr>
            <w:snapToGrid w:val="0"/>
            <w:spacing w:before="80" w:line="180" w:lineRule="exact"/>
            <w:ind w:right="856"/>
            <w:jc w:val="right"/>
          </w:pPr>
          <w:r w:rsidRPr="00A21888">
            <w:rPr>
              <w:rStyle w:val="Numeropagina"/>
              <w:rFonts w:cs="Arial"/>
              <w:sz w:val="16"/>
              <w:szCs w:val="16"/>
            </w:rPr>
            <w:t xml:space="preserve">Pag. </w:t>
          </w:r>
          <w:r w:rsidRPr="00A21888">
            <w:rPr>
              <w:rStyle w:val="Numeropagina"/>
              <w:rFonts w:cs="Arial"/>
              <w:sz w:val="16"/>
              <w:szCs w:val="16"/>
            </w:rPr>
            <w:fldChar w:fldCharType="begin"/>
          </w:r>
          <w:r w:rsidRPr="00A21888">
            <w:rPr>
              <w:rStyle w:val="Numeropagina"/>
              <w:rFonts w:cs="Arial"/>
              <w:sz w:val="16"/>
              <w:szCs w:val="16"/>
            </w:rPr>
            <w:instrText xml:space="preserve"> PAGE </w:instrText>
          </w:r>
          <w:r w:rsidRPr="00A21888">
            <w:rPr>
              <w:rStyle w:val="Numeropagina"/>
              <w:rFonts w:cs="Arial"/>
              <w:sz w:val="16"/>
              <w:szCs w:val="16"/>
            </w:rPr>
            <w:fldChar w:fldCharType="separate"/>
          </w:r>
          <w:r w:rsidR="00A76809" w:rsidRPr="00A21888">
            <w:rPr>
              <w:rStyle w:val="Numeropagina"/>
              <w:rFonts w:cs="Arial"/>
              <w:noProof/>
              <w:sz w:val="16"/>
              <w:szCs w:val="16"/>
            </w:rPr>
            <w:t>14</w:t>
          </w:r>
          <w:r w:rsidRPr="00A21888">
            <w:rPr>
              <w:rStyle w:val="Numeropagina"/>
              <w:rFonts w:cs="Arial"/>
              <w:sz w:val="16"/>
              <w:szCs w:val="16"/>
            </w:rPr>
            <w:fldChar w:fldCharType="end"/>
          </w:r>
        </w:p>
      </w:tc>
    </w:tr>
  </w:tbl>
  <w:p w:rsidR="006B0947" w:rsidRPr="00A21888" w:rsidRDefault="006B0947">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6B0947" w:rsidRPr="00BB244E" w:rsidTr="008C2C42">
      <w:trPr>
        <w:cantSplit/>
        <w:trHeight w:hRule="exact" w:val="460"/>
      </w:trPr>
      <w:tc>
        <w:tcPr>
          <w:tcW w:w="4990" w:type="dxa"/>
        </w:tcPr>
        <w:p w:rsidR="006B0947" w:rsidRPr="00A21888" w:rsidRDefault="006B0947">
          <w:pPr>
            <w:pStyle w:val="NameNachname"/>
            <w:snapToGrid w:val="0"/>
            <w:spacing w:before="200" w:after="40" w:line="100" w:lineRule="atLeast"/>
            <w:rPr>
              <w:spacing w:val="2"/>
            </w:rPr>
          </w:pPr>
          <w:r w:rsidRPr="00A21888">
            <w:rPr>
              <w:spacing w:val="2"/>
            </w:rPr>
            <w:t>AUTONOME PROVINZ BOZEN - SÜDTIROL</w:t>
          </w:r>
        </w:p>
      </w:tc>
      <w:tc>
        <w:tcPr>
          <w:tcW w:w="1361" w:type="dxa"/>
          <w:vMerge w:val="restart"/>
        </w:tcPr>
        <w:p w:rsidR="006B0947" w:rsidRPr="00A21888" w:rsidRDefault="006B0947">
          <w:pPr>
            <w:snapToGrid w:val="0"/>
            <w:jc w:val="center"/>
            <w:rPr>
              <w:spacing w:val="-2"/>
              <w:lang w:val="it-IT"/>
            </w:rPr>
          </w:pPr>
          <w:r w:rsidRPr="00A21888">
            <w:rPr>
              <w:noProof/>
              <w:lang w:val="de-DE" w:eastAsia="de-DE"/>
            </w:rPr>
            <w:drawing>
              <wp:inline distT="0" distB="0" distL="0" distR="0" wp14:anchorId="4EC2F86A" wp14:editId="28C0D15A">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6B0947" w:rsidRPr="00A21888" w:rsidRDefault="006B0947">
          <w:pPr>
            <w:pStyle w:val="Intestazione"/>
            <w:tabs>
              <w:tab w:val="clear" w:pos="4536"/>
              <w:tab w:val="clear" w:pos="9072"/>
            </w:tabs>
            <w:snapToGrid w:val="0"/>
            <w:spacing w:before="200" w:after="40"/>
            <w:rPr>
              <w:spacing w:val="-2"/>
              <w:lang w:val="it-IT"/>
            </w:rPr>
          </w:pPr>
          <w:r w:rsidRPr="00A21888">
            <w:rPr>
              <w:spacing w:val="-2"/>
              <w:lang w:val="it-IT"/>
            </w:rPr>
            <w:t>PROVINCIA AUTONOMA DI BOLZANO - ALTO ADIGE</w:t>
          </w:r>
        </w:p>
      </w:tc>
    </w:tr>
    <w:tr w:rsidR="006B0947" w:rsidRPr="00BB244E" w:rsidTr="00573B18">
      <w:trPr>
        <w:cantSplit/>
        <w:trHeight w:hRule="exact" w:val="1247"/>
      </w:trPr>
      <w:tc>
        <w:tcPr>
          <w:tcW w:w="4990" w:type="dxa"/>
          <w:tcBorders>
            <w:top w:val="single" w:sz="2" w:space="0" w:color="000000"/>
          </w:tcBorders>
        </w:tcPr>
        <w:p w:rsidR="006B0947" w:rsidRPr="00A21888" w:rsidRDefault="006B0947" w:rsidP="009746E2">
          <w:pPr>
            <w:spacing w:before="70" w:line="200" w:lineRule="exact"/>
            <w:jc w:val="right"/>
            <w:rPr>
              <w:b/>
              <w:sz w:val="18"/>
              <w:lang w:val="de-DE"/>
            </w:rPr>
          </w:pPr>
          <w:r w:rsidRPr="00A21888">
            <w:rPr>
              <w:b/>
              <w:sz w:val="18"/>
              <w:lang w:val="de-DE"/>
            </w:rPr>
            <w:t>AOV - Agentur für die Verfahren und die Aufsicht im Bereich öffentliche Bau-, Dienstleistungs- und Lieferaufträge</w:t>
          </w:r>
        </w:p>
        <w:p w:rsidR="006B0947" w:rsidRPr="00A21888" w:rsidRDefault="006B0947" w:rsidP="009746E2">
          <w:pPr>
            <w:spacing w:before="70" w:line="200" w:lineRule="exact"/>
            <w:jc w:val="right"/>
            <w:rPr>
              <w:sz w:val="18"/>
              <w:lang w:val="de-DE"/>
            </w:rPr>
          </w:pPr>
          <w:r w:rsidRPr="00A21888">
            <w:rPr>
              <w:sz w:val="18"/>
              <w:lang w:val="de-DE"/>
            </w:rPr>
            <w:t>EVS DL - Einheitliche Vergabestelle Dienstleistungen und Lieferungen</w:t>
          </w:r>
        </w:p>
        <w:p w:rsidR="006B0947" w:rsidRPr="00A21888" w:rsidRDefault="006B0947">
          <w:pPr>
            <w:spacing w:before="60" w:line="200" w:lineRule="exact"/>
            <w:jc w:val="right"/>
            <w:rPr>
              <w:b/>
              <w:bCs/>
              <w:sz w:val="18"/>
              <w:szCs w:val="18"/>
              <w:lang w:val="de-DE"/>
            </w:rPr>
          </w:pPr>
        </w:p>
      </w:tc>
      <w:tc>
        <w:tcPr>
          <w:tcW w:w="1361" w:type="dxa"/>
          <w:vMerge/>
        </w:tcPr>
        <w:p w:rsidR="006B0947" w:rsidRPr="00A21888" w:rsidRDefault="006B0947">
          <w:pPr>
            <w:rPr>
              <w:lang w:val="de-DE"/>
            </w:rPr>
          </w:pPr>
        </w:p>
      </w:tc>
      <w:tc>
        <w:tcPr>
          <w:tcW w:w="4990" w:type="dxa"/>
          <w:tcBorders>
            <w:top w:val="single" w:sz="2" w:space="0" w:color="000000"/>
          </w:tcBorders>
        </w:tcPr>
        <w:p w:rsidR="006B0947" w:rsidRPr="00A21888" w:rsidRDefault="006B0947" w:rsidP="009746E2">
          <w:pPr>
            <w:spacing w:before="70" w:line="200" w:lineRule="exact"/>
            <w:rPr>
              <w:b/>
              <w:sz w:val="18"/>
              <w:lang w:val="it-IT"/>
            </w:rPr>
          </w:pPr>
          <w:r w:rsidRPr="00A21888">
            <w:rPr>
              <w:b/>
              <w:sz w:val="18"/>
              <w:lang w:val="it-IT"/>
            </w:rPr>
            <w:t>ACP - Agenzia per i procedimenti e la vigilanza in materia di contratti pubblici di lavori, servizi e forniture</w:t>
          </w:r>
        </w:p>
        <w:p w:rsidR="006B0947" w:rsidRPr="00A21888" w:rsidRDefault="006B0947">
          <w:pPr>
            <w:spacing w:before="70" w:line="200" w:lineRule="exact"/>
            <w:rPr>
              <w:sz w:val="18"/>
              <w:szCs w:val="18"/>
              <w:lang w:val="it-IT"/>
            </w:rPr>
          </w:pPr>
          <w:r w:rsidRPr="00A21888">
            <w:rPr>
              <w:sz w:val="18"/>
              <w:lang w:val="it-IT"/>
            </w:rPr>
            <w:br/>
            <w:t>SUA SF - Stazione Unica Appaltante Servizi e Forniture</w:t>
          </w:r>
        </w:p>
      </w:tc>
    </w:tr>
  </w:tbl>
  <w:p w:rsidR="006B0947" w:rsidRPr="008C2C42" w:rsidRDefault="006B0947">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0"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9"/>
  </w:num>
  <w:num w:numId="8">
    <w:abstractNumId w:val="17"/>
  </w:num>
  <w:num w:numId="9">
    <w:abstractNumId w:val="15"/>
  </w:num>
  <w:num w:numId="10">
    <w:abstractNumId w:val="18"/>
  </w:num>
  <w:num w:numId="11">
    <w:abstractNumId w:val="21"/>
  </w:num>
  <w:num w:numId="12">
    <w:abstractNumId w:val="7"/>
  </w:num>
  <w:num w:numId="13">
    <w:abstractNumId w:val="13"/>
  </w:num>
  <w:num w:numId="14">
    <w:abstractNumId w:val="8"/>
  </w:num>
  <w:num w:numId="15">
    <w:abstractNumId w:val="22"/>
  </w:num>
  <w:num w:numId="16">
    <w:abstractNumId w:val="5"/>
  </w:num>
  <w:num w:numId="17">
    <w:abstractNumId w:val="6"/>
  </w:num>
  <w:num w:numId="18">
    <w:abstractNumId w:val="9"/>
  </w:num>
  <w:num w:numId="19">
    <w:abstractNumId w:val="20"/>
  </w:num>
  <w:num w:numId="20">
    <w:abstractNumId w:val="10"/>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EA5"/>
    <w:rsid w:val="00003909"/>
    <w:rsid w:val="00024245"/>
    <w:rsid w:val="000347F1"/>
    <w:rsid w:val="000356D5"/>
    <w:rsid w:val="000360BB"/>
    <w:rsid w:val="00036F21"/>
    <w:rsid w:val="0004594E"/>
    <w:rsid w:val="00050966"/>
    <w:rsid w:val="000546D8"/>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87874"/>
    <w:rsid w:val="0019099B"/>
    <w:rsid w:val="00194328"/>
    <w:rsid w:val="001A17CD"/>
    <w:rsid w:val="001A2E93"/>
    <w:rsid w:val="001B1661"/>
    <w:rsid w:val="001E08BB"/>
    <w:rsid w:val="001E23A1"/>
    <w:rsid w:val="001E62FD"/>
    <w:rsid w:val="001F024A"/>
    <w:rsid w:val="001F16A3"/>
    <w:rsid w:val="001F3668"/>
    <w:rsid w:val="001F49C7"/>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2E2EBF"/>
    <w:rsid w:val="00304D69"/>
    <w:rsid w:val="00310607"/>
    <w:rsid w:val="00310C05"/>
    <w:rsid w:val="00311D53"/>
    <w:rsid w:val="003312DB"/>
    <w:rsid w:val="0033192D"/>
    <w:rsid w:val="00332EE8"/>
    <w:rsid w:val="003357E4"/>
    <w:rsid w:val="00341086"/>
    <w:rsid w:val="00341DF6"/>
    <w:rsid w:val="00347967"/>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D1607"/>
    <w:rsid w:val="003F1C1A"/>
    <w:rsid w:val="003F1F01"/>
    <w:rsid w:val="003F4E4B"/>
    <w:rsid w:val="004023DA"/>
    <w:rsid w:val="00403E8F"/>
    <w:rsid w:val="00404A62"/>
    <w:rsid w:val="00406D16"/>
    <w:rsid w:val="00412203"/>
    <w:rsid w:val="0041797A"/>
    <w:rsid w:val="004215BF"/>
    <w:rsid w:val="00430565"/>
    <w:rsid w:val="00431AA1"/>
    <w:rsid w:val="00431B2E"/>
    <w:rsid w:val="00432190"/>
    <w:rsid w:val="00434A88"/>
    <w:rsid w:val="0045638C"/>
    <w:rsid w:val="0046086A"/>
    <w:rsid w:val="00463DE8"/>
    <w:rsid w:val="00465538"/>
    <w:rsid w:val="004764A9"/>
    <w:rsid w:val="00476785"/>
    <w:rsid w:val="00482F15"/>
    <w:rsid w:val="00490239"/>
    <w:rsid w:val="004B2F9D"/>
    <w:rsid w:val="004B45FE"/>
    <w:rsid w:val="004B7D2E"/>
    <w:rsid w:val="004C528B"/>
    <w:rsid w:val="004C6A0B"/>
    <w:rsid w:val="004D00E1"/>
    <w:rsid w:val="004D083E"/>
    <w:rsid w:val="004D7679"/>
    <w:rsid w:val="004F3CE7"/>
    <w:rsid w:val="004F4644"/>
    <w:rsid w:val="00503B91"/>
    <w:rsid w:val="00506CDE"/>
    <w:rsid w:val="005071ED"/>
    <w:rsid w:val="005161E3"/>
    <w:rsid w:val="005251A7"/>
    <w:rsid w:val="0052748F"/>
    <w:rsid w:val="00534618"/>
    <w:rsid w:val="0054345C"/>
    <w:rsid w:val="00545593"/>
    <w:rsid w:val="00546874"/>
    <w:rsid w:val="00547E58"/>
    <w:rsid w:val="00547EB1"/>
    <w:rsid w:val="00557D04"/>
    <w:rsid w:val="005647EF"/>
    <w:rsid w:val="00571AB5"/>
    <w:rsid w:val="00573B18"/>
    <w:rsid w:val="005747C2"/>
    <w:rsid w:val="00577F83"/>
    <w:rsid w:val="00583D77"/>
    <w:rsid w:val="00584B03"/>
    <w:rsid w:val="005906A2"/>
    <w:rsid w:val="00594F7D"/>
    <w:rsid w:val="005A0313"/>
    <w:rsid w:val="005B4677"/>
    <w:rsid w:val="005B7DEA"/>
    <w:rsid w:val="005C68B6"/>
    <w:rsid w:val="005E5933"/>
    <w:rsid w:val="005F3B4F"/>
    <w:rsid w:val="00602E1C"/>
    <w:rsid w:val="00603336"/>
    <w:rsid w:val="00604BAB"/>
    <w:rsid w:val="00610CB8"/>
    <w:rsid w:val="006258FB"/>
    <w:rsid w:val="00636B08"/>
    <w:rsid w:val="00641D3A"/>
    <w:rsid w:val="00643F51"/>
    <w:rsid w:val="00661182"/>
    <w:rsid w:val="0066478F"/>
    <w:rsid w:val="00671175"/>
    <w:rsid w:val="0067273F"/>
    <w:rsid w:val="00676328"/>
    <w:rsid w:val="00682D41"/>
    <w:rsid w:val="00686F45"/>
    <w:rsid w:val="006B0947"/>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7F06"/>
    <w:rsid w:val="007421BD"/>
    <w:rsid w:val="00746158"/>
    <w:rsid w:val="00750080"/>
    <w:rsid w:val="007541C1"/>
    <w:rsid w:val="00754E52"/>
    <w:rsid w:val="00755A58"/>
    <w:rsid w:val="00761C8C"/>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C0837"/>
    <w:rsid w:val="007C2F47"/>
    <w:rsid w:val="007E16F5"/>
    <w:rsid w:val="007E4193"/>
    <w:rsid w:val="007E778A"/>
    <w:rsid w:val="007F1673"/>
    <w:rsid w:val="007F16F5"/>
    <w:rsid w:val="0081139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4975"/>
    <w:rsid w:val="008E5D40"/>
    <w:rsid w:val="008F03C8"/>
    <w:rsid w:val="008F3479"/>
    <w:rsid w:val="008F456D"/>
    <w:rsid w:val="008F6C4A"/>
    <w:rsid w:val="00902411"/>
    <w:rsid w:val="0091594E"/>
    <w:rsid w:val="0092409D"/>
    <w:rsid w:val="00924ED8"/>
    <w:rsid w:val="00924FA2"/>
    <w:rsid w:val="009308B1"/>
    <w:rsid w:val="009333C9"/>
    <w:rsid w:val="009346BD"/>
    <w:rsid w:val="00934EA5"/>
    <w:rsid w:val="009360E4"/>
    <w:rsid w:val="009361C4"/>
    <w:rsid w:val="00936D69"/>
    <w:rsid w:val="0094033D"/>
    <w:rsid w:val="00940AC2"/>
    <w:rsid w:val="0094505E"/>
    <w:rsid w:val="009602A8"/>
    <w:rsid w:val="00962ADF"/>
    <w:rsid w:val="009746E2"/>
    <w:rsid w:val="00975584"/>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2EF3"/>
    <w:rsid w:val="009F466C"/>
    <w:rsid w:val="009F6526"/>
    <w:rsid w:val="00A110D0"/>
    <w:rsid w:val="00A21888"/>
    <w:rsid w:val="00A37341"/>
    <w:rsid w:val="00A443C7"/>
    <w:rsid w:val="00A44688"/>
    <w:rsid w:val="00A5110A"/>
    <w:rsid w:val="00A53804"/>
    <w:rsid w:val="00A567E1"/>
    <w:rsid w:val="00A56D0F"/>
    <w:rsid w:val="00A619FE"/>
    <w:rsid w:val="00A62FAE"/>
    <w:rsid w:val="00A655CF"/>
    <w:rsid w:val="00A70B1A"/>
    <w:rsid w:val="00A7382F"/>
    <w:rsid w:val="00A75B8E"/>
    <w:rsid w:val="00A75D55"/>
    <w:rsid w:val="00A76809"/>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235E1"/>
    <w:rsid w:val="00B36925"/>
    <w:rsid w:val="00B409BE"/>
    <w:rsid w:val="00B43FF1"/>
    <w:rsid w:val="00B44427"/>
    <w:rsid w:val="00B45929"/>
    <w:rsid w:val="00B47FB4"/>
    <w:rsid w:val="00B543F9"/>
    <w:rsid w:val="00B6079D"/>
    <w:rsid w:val="00B71905"/>
    <w:rsid w:val="00B73B9C"/>
    <w:rsid w:val="00B81E92"/>
    <w:rsid w:val="00B82B14"/>
    <w:rsid w:val="00B85125"/>
    <w:rsid w:val="00B8522D"/>
    <w:rsid w:val="00B9747D"/>
    <w:rsid w:val="00BA6C37"/>
    <w:rsid w:val="00BA761B"/>
    <w:rsid w:val="00BB244E"/>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944E6"/>
    <w:rsid w:val="00D9710A"/>
    <w:rsid w:val="00DA5C1D"/>
    <w:rsid w:val="00DA61B2"/>
    <w:rsid w:val="00DA72BE"/>
    <w:rsid w:val="00DB55EB"/>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30C1C"/>
    <w:rsid w:val="00E337F0"/>
    <w:rsid w:val="00E369E5"/>
    <w:rsid w:val="00E36F94"/>
    <w:rsid w:val="00E371B4"/>
    <w:rsid w:val="00E40203"/>
    <w:rsid w:val="00E4049C"/>
    <w:rsid w:val="00E54722"/>
    <w:rsid w:val="00E573DF"/>
    <w:rsid w:val="00E5775C"/>
    <w:rsid w:val="00E60316"/>
    <w:rsid w:val="00E61863"/>
    <w:rsid w:val="00E64339"/>
    <w:rsid w:val="00E64FD8"/>
    <w:rsid w:val="00E772B8"/>
    <w:rsid w:val="00E8363D"/>
    <w:rsid w:val="00E931C1"/>
    <w:rsid w:val="00E953E3"/>
    <w:rsid w:val="00E9785F"/>
    <w:rsid w:val="00EA1DBD"/>
    <w:rsid w:val="00EA38CC"/>
    <w:rsid w:val="00EC14CE"/>
    <w:rsid w:val="00EC215A"/>
    <w:rsid w:val="00EE1586"/>
    <w:rsid w:val="00EF57AE"/>
    <w:rsid w:val="00F0494C"/>
    <w:rsid w:val="00F12848"/>
    <w:rsid w:val="00F12A8C"/>
    <w:rsid w:val="00F12E36"/>
    <w:rsid w:val="00F141CD"/>
    <w:rsid w:val="00F14564"/>
    <w:rsid w:val="00F16B97"/>
    <w:rsid w:val="00F2106D"/>
    <w:rsid w:val="00F27563"/>
    <w:rsid w:val="00F30567"/>
    <w:rsid w:val="00F33194"/>
    <w:rsid w:val="00F50C9E"/>
    <w:rsid w:val="00F51E1B"/>
    <w:rsid w:val="00F609C7"/>
    <w:rsid w:val="00F6704F"/>
    <w:rsid w:val="00F72560"/>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1"/>
    <o:shapelayout v:ext="edit">
      <o:idmap v:ext="edit" data="1"/>
    </o:shapelayout>
  </w:shapeDefaults>
  <w:decimalSymbol w:val=","/>
  <w:listSeparator w:val=";"/>
  <w14:docId w14:val="72647423"/>
  <w15:chartTrackingRefBased/>
  <w15:docId w15:val="{1D7C03DD-A779-4948-B0F3-9033A12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rsid w:val="00716196"/>
    <w:pPr>
      <w:suppressAutoHyphens w:val="0"/>
      <w:spacing w:after="120" w:line="480" w:lineRule="auto"/>
      <w:ind w:left="283"/>
    </w:pPr>
    <w:rPr>
      <w:rFonts w:cs="Times New Roman"/>
      <w:noProof/>
      <w:lang w:eastAsia="en-US"/>
    </w:rPr>
  </w:style>
  <w:style w:type="character" w:styleId="Rimandocommento">
    <w:name w:val="annotation reference"/>
    <w:semiHidden/>
    <w:rsid w:val="005647EF"/>
    <w:rPr>
      <w:sz w:val="16"/>
      <w:szCs w:val="16"/>
    </w:rPr>
  </w:style>
  <w:style w:type="paragraph" w:styleId="Paragrafoelenco">
    <w:name w:val="List Paragraph"/>
    <w:basedOn w:val="Normale"/>
    <w:uiPriority w:val="34"/>
    <w:qFormat/>
    <w:rsid w:val="00140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4E9A7-2623-448E-A7C7-4B317EF72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C006B378.dotm</Template>
  <TotalTime>0</TotalTime>
  <Pages>14</Pages>
  <Words>3532</Words>
  <Characters>22248</Characters>
  <Application>Microsoft Office Word</Application>
  <DocSecurity>0</DocSecurity>
  <Lines>185</Lines>
  <Paragraphs>51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25729</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5</cp:revision>
  <cp:lastPrinted>2014-05-09T13:47:00Z</cp:lastPrinted>
  <dcterms:created xsi:type="dcterms:W3CDTF">2021-02-24T13:32:00Z</dcterms:created>
  <dcterms:modified xsi:type="dcterms:W3CDTF">2021-04-13T10:16:00Z</dcterms:modified>
</cp:coreProperties>
</file>